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A81C3" w14:textId="55E052B5" w:rsidR="00BD4153" w:rsidRPr="006E4361" w:rsidRDefault="00BD4153" w:rsidP="00BD4153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Załącznik nr 2</w:t>
      </w:r>
      <w:r w:rsidR="00987950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a</w:t>
      </w:r>
      <w:r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 </w:t>
      </w: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do </w:t>
      </w:r>
      <w:r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320D8EF" w14:textId="77777777" w:rsidR="00BD4153" w:rsidRDefault="00BD4153" w:rsidP="00BD4153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</w:t>
      </w:r>
      <w:r>
        <w:rPr>
          <w:rFonts w:ascii="Arial Narrow" w:hAnsi="Arial Narrow" w:cs="Arial"/>
          <w:caps/>
          <w:sz w:val="22"/>
          <w:szCs w:val="22"/>
        </w:rPr>
        <w:t>PARAMETRY TECHNICZNE</w:t>
      </w:r>
      <w:r w:rsidRPr="00CC7FD8">
        <w:rPr>
          <w:rFonts w:ascii="Arial Narrow" w:hAnsi="Arial Narrow" w:cs="Arial"/>
          <w:caps/>
          <w:sz w:val="22"/>
          <w:szCs w:val="22"/>
        </w:rPr>
        <w:t>”</w:t>
      </w:r>
    </w:p>
    <w:p w14:paraId="4E2F4F22" w14:textId="77777777" w:rsidR="00BD4153" w:rsidRPr="00FF6639" w:rsidRDefault="00BD4153" w:rsidP="00BD4153">
      <w:pPr>
        <w:pStyle w:val="Tekstpodstawowy"/>
        <w:spacing w:before="480" w:after="100" w:afterAutospacing="1" w:line="276" w:lineRule="auto"/>
        <w:rPr>
          <w:rFonts w:cs="Arial"/>
          <w:b/>
          <w:sz w:val="20"/>
        </w:rPr>
      </w:pPr>
      <w:r w:rsidRPr="00FF6639">
        <w:rPr>
          <w:rFonts w:cs="Arial"/>
          <w:b/>
          <w:sz w:val="20"/>
        </w:rPr>
        <w:t>DOSTAWCA (Pełna nazwa podmiotu składającego ofertę):</w:t>
      </w:r>
    </w:p>
    <w:p w14:paraId="07FBA8CA" w14:textId="77777777" w:rsidR="00BD4153" w:rsidRPr="002C2D09" w:rsidRDefault="00BD4153" w:rsidP="00BD4153">
      <w:pPr>
        <w:pStyle w:val="Tekstpodstawowy"/>
        <w:spacing w:before="0" w:line="276" w:lineRule="auto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5C871443" w14:textId="77777777" w:rsidR="00BD4153" w:rsidRDefault="00BD4153" w:rsidP="00BD4153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3BF182DB" w14:textId="77777777" w:rsidR="006B343F" w:rsidRDefault="006B343F" w:rsidP="00BD4153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255BD436" w14:textId="3FA6BAC1" w:rsidR="00BD4153" w:rsidRPr="00A45C32" w:rsidRDefault="00FF6639">
      <w:pPr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FF6639">
        <w:rPr>
          <w:rFonts w:ascii="Arial Narrow" w:hAnsi="Arial Narrow" w:cs="Calibri"/>
          <w:b/>
          <w:bCs/>
          <w:color w:val="000000"/>
          <w:sz w:val="22"/>
          <w:szCs w:val="24"/>
        </w:rPr>
        <w:t>Wymagania oraz parametry techniczne, jakie musi spełniać minikoparka wraz z przyczepą do transportu, objęta niniejszym postępowaniem zakupowym.</w:t>
      </w:r>
    </w:p>
    <w:tbl>
      <w:tblPr>
        <w:tblStyle w:val="Tabela-Siatka"/>
        <w:tblW w:w="9923" w:type="dxa"/>
        <w:tblInd w:w="-572" w:type="dxa"/>
        <w:tblLook w:val="04A0" w:firstRow="1" w:lastRow="0" w:firstColumn="1" w:lastColumn="0" w:noHBand="0" w:noVBand="1"/>
      </w:tblPr>
      <w:tblGrid>
        <w:gridCol w:w="5688"/>
        <w:gridCol w:w="4235"/>
      </w:tblGrid>
      <w:tr w:rsidR="00A45C32" w:rsidRPr="00A45C32" w14:paraId="3CE79144" w14:textId="77777777" w:rsidTr="00A45C32">
        <w:tc>
          <w:tcPr>
            <w:tcW w:w="9923" w:type="dxa"/>
            <w:gridSpan w:val="2"/>
            <w:shd w:val="clear" w:color="auto" w:fill="F2F2F2" w:themeFill="background1" w:themeFillShade="F2"/>
          </w:tcPr>
          <w:p w14:paraId="320675F2" w14:textId="7D9E1122" w:rsidR="00A45C32" w:rsidRPr="0062671F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2671F">
              <w:rPr>
                <w:rFonts w:ascii="Arial Narrow" w:hAnsi="Arial Narrow" w:cstheme="minorHAnsi"/>
                <w:b/>
                <w:sz w:val="22"/>
                <w:szCs w:val="22"/>
              </w:rPr>
              <w:t>Wymagania dla sprzętu budowlanego minikoparka:</w:t>
            </w:r>
          </w:p>
        </w:tc>
      </w:tr>
      <w:tr w:rsidR="00FF6639" w:rsidRPr="004B0113" w14:paraId="0E24B8E0" w14:textId="77777777" w:rsidTr="009D5C90">
        <w:tc>
          <w:tcPr>
            <w:tcW w:w="5688" w:type="dxa"/>
            <w:vAlign w:val="center"/>
          </w:tcPr>
          <w:p w14:paraId="1ABCBB11" w14:textId="3A06AD13" w:rsidR="00FF6639" w:rsidRPr="00A45C32" w:rsidRDefault="00FF6639" w:rsidP="00FF6639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Fabrycznie nowa</w:t>
            </w:r>
            <w:r>
              <w:rPr>
                <w:rFonts w:ascii="Arial Narrow" w:hAnsi="Arial Narrow" w:cstheme="minorHAnsi"/>
              </w:rPr>
              <w:t xml:space="preserve"> / rok </w:t>
            </w:r>
            <w:r w:rsidRPr="00A45C32">
              <w:rPr>
                <w:rFonts w:ascii="Arial Narrow" w:hAnsi="Arial Narrow" w:cstheme="minorHAnsi"/>
              </w:rPr>
              <w:t>produkcj</w:t>
            </w:r>
            <w:r>
              <w:rPr>
                <w:rFonts w:ascii="Arial Narrow" w:hAnsi="Arial Narrow" w:cstheme="minorHAnsi"/>
              </w:rPr>
              <w:t>i</w:t>
            </w:r>
            <w:r w:rsidRPr="00A45C32">
              <w:rPr>
                <w:rFonts w:ascii="Arial Narrow" w:hAnsi="Arial Narrow" w:cstheme="minorHAnsi"/>
              </w:rPr>
              <w:t xml:space="preserve"> </w:t>
            </w:r>
            <w:r>
              <w:rPr>
                <w:rFonts w:ascii="Arial Narrow" w:hAnsi="Arial Narrow" w:cstheme="minorHAnsi"/>
              </w:rPr>
              <w:t xml:space="preserve">min. </w:t>
            </w:r>
            <w:r w:rsidRPr="00A45C32">
              <w:rPr>
                <w:rFonts w:ascii="Arial Narrow" w:hAnsi="Arial Narrow" w:cstheme="minorHAnsi"/>
              </w:rPr>
              <w:t>2025r.</w:t>
            </w:r>
          </w:p>
        </w:tc>
        <w:tc>
          <w:tcPr>
            <w:tcW w:w="4235" w:type="dxa"/>
            <w:vAlign w:val="center"/>
          </w:tcPr>
          <w:p w14:paraId="55613B17" w14:textId="53C82D8B" w:rsidR="00FF6639" w:rsidRPr="00A45C32" w:rsidRDefault="00FF6639" w:rsidP="00FF6639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/ </w:t>
            </w:r>
            <w:r w:rsidR="00CE7951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……………..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r.</w:t>
            </w:r>
          </w:p>
        </w:tc>
      </w:tr>
      <w:tr w:rsidR="00A45C32" w:rsidRPr="004B0113" w14:paraId="0B1C3D4B" w14:textId="77777777" w:rsidTr="009D5C90">
        <w:trPr>
          <w:trHeight w:val="409"/>
        </w:trPr>
        <w:tc>
          <w:tcPr>
            <w:tcW w:w="5688" w:type="dxa"/>
            <w:vAlign w:val="center"/>
          </w:tcPr>
          <w:p w14:paraId="31D522D9" w14:textId="77777777" w:rsidR="00A45C32" w:rsidRPr="00A45C32" w:rsidRDefault="00A45C32" w:rsidP="00A45C32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Marka i model</w:t>
            </w:r>
          </w:p>
        </w:tc>
        <w:tc>
          <w:tcPr>
            <w:tcW w:w="4235" w:type="dxa"/>
            <w:vAlign w:val="bottom"/>
          </w:tcPr>
          <w:p w14:paraId="58A69E85" w14:textId="38B291D4" w:rsidR="00A45C32" w:rsidRPr="00A45C32" w:rsidRDefault="00A45C32" w:rsidP="00A45C32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………………………………………………………….</w:t>
            </w:r>
          </w:p>
        </w:tc>
      </w:tr>
      <w:tr w:rsidR="00A45C32" w:rsidRPr="004B0113" w14:paraId="5CD205E4" w14:textId="77777777" w:rsidTr="009D5C90">
        <w:trPr>
          <w:trHeight w:val="466"/>
        </w:trPr>
        <w:tc>
          <w:tcPr>
            <w:tcW w:w="5688" w:type="dxa"/>
            <w:vAlign w:val="center"/>
          </w:tcPr>
          <w:p w14:paraId="55682C14" w14:textId="77777777" w:rsidR="00A45C32" w:rsidRPr="00A45C32" w:rsidRDefault="00A45C32" w:rsidP="00A45C32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Moc silnika min 12 kW </w:t>
            </w:r>
          </w:p>
        </w:tc>
        <w:tc>
          <w:tcPr>
            <w:tcW w:w="4235" w:type="dxa"/>
            <w:vAlign w:val="bottom"/>
          </w:tcPr>
          <w:p w14:paraId="16F8AB58" w14:textId="77777777" w:rsidR="00A45C32" w:rsidRPr="00A45C32" w:rsidRDefault="00A45C32" w:rsidP="00A45C32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A45C32" w:rsidRPr="004B0113" w14:paraId="01234FAC" w14:textId="77777777" w:rsidTr="009D5C90">
        <w:trPr>
          <w:trHeight w:val="4527"/>
        </w:trPr>
        <w:tc>
          <w:tcPr>
            <w:tcW w:w="5688" w:type="dxa"/>
            <w:vAlign w:val="center"/>
          </w:tcPr>
          <w:p w14:paraId="0038DB24" w14:textId="77777777" w:rsidR="00A45C32" w:rsidRPr="00A45C32" w:rsidRDefault="00A45C32" w:rsidP="00C5661E">
            <w:pPr>
              <w:spacing w:before="120" w:line="276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A45C32">
              <w:rPr>
                <w:rFonts w:ascii="Arial Narrow" w:hAnsi="Arial Narrow" w:cstheme="minorHAnsi"/>
                <w:b/>
                <w:bCs/>
              </w:rPr>
              <w:t>Maszyna musi być wyposażona w minimum 4 (linie) hydrauliczne, wyprowadzone na ramię maszyny, o następującym przeznaczeniu:</w:t>
            </w:r>
          </w:p>
          <w:p w14:paraId="203BA95B" w14:textId="77777777" w:rsidR="00A45C32" w:rsidRPr="00A45C32" w:rsidRDefault="00A45C32" w:rsidP="00C5661E">
            <w:pPr>
              <w:spacing w:before="120"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  <w:b/>
                <w:bCs/>
              </w:rPr>
              <w:t>Obwód hydrauliczny do obsługi szybkozłącza:</w:t>
            </w:r>
            <w:r w:rsidRPr="00A45C32">
              <w:rPr>
                <w:rFonts w:ascii="Arial Narrow" w:hAnsi="Arial Narrow" w:cstheme="minorHAnsi"/>
              </w:rPr>
              <w:t xml:space="preserve"> Dedykowana linia służąca do hydraulicznego ryglowania i odblokowywania osprzętu z kabiny operatora (zmiana łyżek)</w:t>
            </w:r>
          </w:p>
          <w:p w14:paraId="2BDCC128" w14:textId="6259607A" w:rsidR="00A45C32" w:rsidRPr="00A45C32" w:rsidRDefault="00A45C32" w:rsidP="00C5661E">
            <w:pPr>
              <w:spacing w:before="120"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  <w:b/>
                <w:bCs/>
              </w:rPr>
              <w:t xml:space="preserve">Obwód funkcji </w:t>
            </w:r>
            <w:proofErr w:type="spellStart"/>
            <w:r w:rsidRPr="00A45C32">
              <w:rPr>
                <w:rFonts w:ascii="Arial Narrow" w:hAnsi="Arial Narrow" w:cstheme="minorHAnsi"/>
                <w:b/>
                <w:bCs/>
              </w:rPr>
              <w:t>PowerTilt</w:t>
            </w:r>
            <w:proofErr w:type="spellEnd"/>
            <w:r w:rsidRPr="00A45C32">
              <w:rPr>
                <w:rFonts w:ascii="Arial Narrow" w:hAnsi="Arial Narrow" w:cstheme="minorHAnsi"/>
                <w:b/>
                <w:bCs/>
              </w:rPr>
              <w:t xml:space="preserve">: </w:t>
            </w:r>
            <w:r w:rsidRPr="00A45C32">
              <w:rPr>
                <w:rFonts w:ascii="Arial Narrow" w:hAnsi="Arial Narrow" w:cstheme="minorHAnsi"/>
              </w:rPr>
              <w:t>obsługa głowicy wychyłu łyżki</w:t>
            </w:r>
          </w:p>
          <w:p w14:paraId="4EEAED21" w14:textId="77777777" w:rsidR="00A45C32" w:rsidRPr="00A45C32" w:rsidRDefault="00A45C32" w:rsidP="00C5661E">
            <w:pPr>
              <w:spacing w:before="120"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  <w:b/>
                <w:bCs/>
              </w:rPr>
              <w:t xml:space="preserve">Obwód dwustronnego działania: </w:t>
            </w:r>
            <w:r w:rsidRPr="00A45C32">
              <w:rPr>
                <w:rFonts w:ascii="Arial Narrow" w:hAnsi="Arial Narrow" w:cstheme="minorHAnsi"/>
              </w:rPr>
              <w:t>Linia wysokiego przepływu przeznaczona do zasilania osprzętu wymagającego ruchu w obu kierunkach lub dużej mocy, np. młota hydraulicznego, wiertnicy lub otwierania/zamykania szczęk chwytaka.</w:t>
            </w:r>
          </w:p>
          <w:p w14:paraId="2597DD69" w14:textId="77777777" w:rsidR="00A45C32" w:rsidRPr="00A45C32" w:rsidRDefault="00A45C32" w:rsidP="00C5661E">
            <w:pPr>
              <w:spacing w:before="120"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  <w:b/>
                <w:bCs/>
              </w:rPr>
              <w:t>Obwód obrotu osprzętu:</w:t>
            </w:r>
            <w:r w:rsidRPr="00A45C32">
              <w:rPr>
                <w:rFonts w:ascii="Arial Narrow" w:hAnsi="Arial Narrow" w:cstheme="minorHAnsi"/>
              </w:rPr>
              <w:t xml:space="preserve"> Dodatkowa linia pomocnicza przeznaczona do obsługi funkcji obrotowych narzędzi (np. rotatora w chwytaku, łyżki skarpowej uchylnej lub głowicy obrotowej).</w:t>
            </w:r>
          </w:p>
          <w:p w14:paraId="4E15D77D" w14:textId="77777777" w:rsidR="00A45C32" w:rsidRPr="00A45C32" w:rsidRDefault="00A45C32" w:rsidP="00C5661E">
            <w:pPr>
              <w:spacing w:before="120" w:line="276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A45C32">
              <w:rPr>
                <w:rFonts w:ascii="Arial Narrow" w:hAnsi="Arial Narrow" w:cstheme="minorHAnsi"/>
                <w:b/>
                <w:bCs/>
              </w:rPr>
              <w:t xml:space="preserve">UWAGA- obie dodatkowe linie sterowane z </w:t>
            </w:r>
            <w:proofErr w:type="spellStart"/>
            <w:r w:rsidRPr="00A45C32">
              <w:rPr>
                <w:rFonts w:ascii="Arial Narrow" w:hAnsi="Arial Narrow" w:cstheme="minorHAnsi"/>
                <w:b/>
                <w:bCs/>
              </w:rPr>
              <w:t>joystick’u</w:t>
            </w:r>
            <w:proofErr w:type="spellEnd"/>
            <w:r w:rsidRPr="00A45C32">
              <w:rPr>
                <w:rFonts w:ascii="Arial Narrow" w:hAnsi="Arial Narrow" w:cstheme="minorHAnsi"/>
                <w:b/>
                <w:bCs/>
              </w:rPr>
              <w:t xml:space="preserve"> w kabinie operatora – wymagane sterowanie proporcjonalne</w:t>
            </w:r>
          </w:p>
        </w:tc>
        <w:tc>
          <w:tcPr>
            <w:tcW w:w="4235" w:type="dxa"/>
            <w:vAlign w:val="center"/>
          </w:tcPr>
          <w:p w14:paraId="36F8C827" w14:textId="77777777" w:rsidR="00A45C32" w:rsidRPr="00A45C32" w:rsidRDefault="00A45C32" w:rsidP="00A45C32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09D78193" w14:textId="77777777" w:rsidTr="009D5C90">
        <w:trPr>
          <w:trHeight w:val="283"/>
        </w:trPr>
        <w:tc>
          <w:tcPr>
            <w:tcW w:w="5688" w:type="dxa"/>
            <w:vAlign w:val="center"/>
          </w:tcPr>
          <w:p w14:paraId="7180F930" w14:textId="77777777" w:rsidR="00A45C32" w:rsidRPr="00A45C32" w:rsidRDefault="00A45C32" w:rsidP="00A45C32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Szybkozłącze do osprzętu w pełni hydrauliczne </w:t>
            </w:r>
          </w:p>
        </w:tc>
        <w:tc>
          <w:tcPr>
            <w:tcW w:w="4235" w:type="dxa"/>
            <w:vAlign w:val="center"/>
          </w:tcPr>
          <w:p w14:paraId="7BE48BE3" w14:textId="77777777" w:rsidR="00A45C32" w:rsidRPr="00A45C32" w:rsidRDefault="00A45C32" w:rsidP="00A45C32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021F0A28" w14:textId="77777777" w:rsidTr="009D5C90">
        <w:trPr>
          <w:trHeight w:val="345"/>
        </w:trPr>
        <w:tc>
          <w:tcPr>
            <w:tcW w:w="5688" w:type="dxa"/>
            <w:vAlign w:val="center"/>
          </w:tcPr>
          <w:p w14:paraId="2B928C7E" w14:textId="3B3E749F" w:rsidR="00A45C32" w:rsidRPr="00A45C32" w:rsidRDefault="00A45C32" w:rsidP="00A45C32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proofErr w:type="spellStart"/>
            <w:r w:rsidRPr="00A45C32">
              <w:rPr>
                <w:rFonts w:ascii="Arial Narrow" w:hAnsi="Arial Narrow" w:cstheme="minorHAnsi"/>
              </w:rPr>
              <w:t>Powertilt</w:t>
            </w:r>
            <w:proofErr w:type="spellEnd"/>
            <w:r w:rsidRPr="00A45C32">
              <w:rPr>
                <w:rFonts w:ascii="Arial Narrow" w:hAnsi="Arial Narrow" w:cstheme="minorHAnsi"/>
              </w:rPr>
              <w:t xml:space="preserve"> sterowany proporcjonalnie</w:t>
            </w:r>
          </w:p>
        </w:tc>
        <w:tc>
          <w:tcPr>
            <w:tcW w:w="4235" w:type="dxa"/>
            <w:vAlign w:val="center"/>
          </w:tcPr>
          <w:p w14:paraId="30247812" w14:textId="77777777" w:rsidR="00A45C32" w:rsidRPr="00A45C32" w:rsidRDefault="00A45C32" w:rsidP="00A45C32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3AD22988" w14:textId="77777777" w:rsidTr="009D5C90">
        <w:trPr>
          <w:trHeight w:val="298"/>
        </w:trPr>
        <w:tc>
          <w:tcPr>
            <w:tcW w:w="5688" w:type="dxa"/>
            <w:vAlign w:val="center"/>
          </w:tcPr>
          <w:p w14:paraId="7BD55C2C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Automatyczny system odpowietrzania układu paliwowego</w:t>
            </w:r>
          </w:p>
        </w:tc>
        <w:tc>
          <w:tcPr>
            <w:tcW w:w="4235" w:type="dxa"/>
            <w:vAlign w:val="center"/>
          </w:tcPr>
          <w:p w14:paraId="433DF44E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0EF6DDE9" w14:textId="77777777" w:rsidTr="009D5C90">
        <w:trPr>
          <w:trHeight w:val="156"/>
        </w:trPr>
        <w:tc>
          <w:tcPr>
            <w:tcW w:w="5688" w:type="dxa"/>
            <w:vAlign w:val="center"/>
          </w:tcPr>
          <w:p w14:paraId="2B900E0A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Kat obrotu wysięgnika (L/P) 78° /49° - tolerancja +/- 2%</w:t>
            </w:r>
          </w:p>
        </w:tc>
        <w:tc>
          <w:tcPr>
            <w:tcW w:w="4235" w:type="dxa"/>
            <w:vAlign w:val="center"/>
          </w:tcPr>
          <w:p w14:paraId="507761FC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3A389110" w14:textId="77777777" w:rsidTr="009D5C90">
        <w:trPr>
          <w:trHeight w:val="304"/>
        </w:trPr>
        <w:tc>
          <w:tcPr>
            <w:tcW w:w="5688" w:type="dxa"/>
            <w:vAlign w:val="center"/>
          </w:tcPr>
          <w:p w14:paraId="2FABF38F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Głowica uchylna na końcu ramienia </w:t>
            </w:r>
          </w:p>
        </w:tc>
        <w:tc>
          <w:tcPr>
            <w:tcW w:w="4235" w:type="dxa"/>
            <w:vAlign w:val="center"/>
          </w:tcPr>
          <w:p w14:paraId="72AB8C76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13E37D11" w14:textId="77777777" w:rsidTr="009D5C90">
        <w:trPr>
          <w:trHeight w:val="280"/>
        </w:trPr>
        <w:tc>
          <w:tcPr>
            <w:tcW w:w="5688" w:type="dxa"/>
            <w:vAlign w:val="center"/>
          </w:tcPr>
          <w:p w14:paraId="2721F8F1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Radio</w:t>
            </w:r>
          </w:p>
        </w:tc>
        <w:tc>
          <w:tcPr>
            <w:tcW w:w="4235" w:type="dxa"/>
            <w:vAlign w:val="center"/>
          </w:tcPr>
          <w:p w14:paraId="5D57FF21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23938C45" w14:textId="77777777" w:rsidTr="009D5C90">
        <w:trPr>
          <w:trHeight w:val="113"/>
        </w:trPr>
        <w:tc>
          <w:tcPr>
            <w:tcW w:w="5688" w:type="dxa"/>
            <w:vAlign w:val="center"/>
          </w:tcPr>
          <w:p w14:paraId="1941B41E" w14:textId="16F9EFF1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Reflektory robocze:</w:t>
            </w:r>
            <w:r w:rsidR="0062671F">
              <w:rPr>
                <w:rFonts w:ascii="Arial Narrow" w:hAnsi="Arial Narrow" w:cstheme="minorHAnsi"/>
              </w:rPr>
              <w:t xml:space="preserve"> </w:t>
            </w:r>
            <w:r w:rsidRPr="00A45C32">
              <w:rPr>
                <w:rFonts w:ascii="Arial Narrow" w:hAnsi="Arial Narrow" w:cstheme="minorHAnsi"/>
              </w:rPr>
              <w:t>2szt</w:t>
            </w:r>
            <w:r w:rsidR="0062671F">
              <w:rPr>
                <w:rFonts w:ascii="Arial Narrow" w:hAnsi="Arial Narrow" w:cstheme="minorHAnsi"/>
              </w:rPr>
              <w:t>.;</w:t>
            </w:r>
            <w:r w:rsidRPr="00A45C32">
              <w:rPr>
                <w:rFonts w:ascii="Arial Narrow" w:hAnsi="Arial Narrow" w:cstheme="minorHAnsi"/>
              </w:rPr>
              <w:t xml:space="preserve"> tylne światło ostrzegawcze czerwone:</w:t>
            </w:r>
            <w:r w:rsidR="0062671F">
              <w:rPr>
                <w:rFonts w:ascii="Arial Narrow" w:hAnsi="Arial Narrow" w:cstheme="minorHAnsi"/>
              </w:rPr>
              <w:t xml:space="preserve"> </w:t>
            </w:r>
            <w:r w:rsidRPr="00A45C32">
              <w:rPr>
                <w:rFonts w:ascii="Arial Narrow" w:hAnsi="Arial Narrow" w:cstheme="minorHAnsi"/>
              </w:rPr>
              <w:t>1 szt</w:t>
            </w:r>
            <w:r w:rsidR="0062671F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4235" w:type="dxa"/>
            <w:vAlign w:val="center"/>
          </w:tcPr>
          <w:p w14:paraId="08A7AC8F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449FB84C" w14:textId="77777777" w:rsidTr="009D5C90">
        <w:trPr>
          <w:trHeight w:val="275"/>
        </w:trPr>
        <w:tc>
          <w:tcPr>
            <w:tcW w:w="5688" w:type="dxa"/>
            <w:vAlign w:val="center"/>
          </w:tcPr>
          <w:p w14:paraId="6E78EDE2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Dodatkowe gniazdo 12 v w kabinie</w:t>
            </w:r>
          </w:p>
        </w:tc>
        <w:tc>
          <w:tcPr>
            <w:tcW w:w="4235" w:type="dxa"/>
            <w:vAlign w:val="center"/>
          </w:tcPr>
          <w:p w14:paraId="304AE77F" w14:textId="28750CDF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</w:t>
            </w:r>
            <w:r w:rsidR="0062671F">
              <w:rPr>
                <w:rFonts w:ascii="Arial Narrow" w:hAnsi="Arial Narrow" w:cstheme="minorHAnsi"/>
                <w:sz w:val="22"/>
                <w:szCs w:val="22"/>
              </w:rPr>
              <w:t>ak</w:t>
            </w:r>
          </w:p>
        </w:tc>
      </w:tr>
      <w:tr w:rsidR="00A45C32" w:rsidRPr="004B0113" w14:paraId="21371486" w14:textId="77777777" w:rsidTr="009D5C90">
        <w:trPr>
          <w:trHeight w:val="265"/>
        </w:trPr>
        <w:tc>
          <w:tcPr>
            <w:tcW w:w="5688" w:type="dxa"/>
            <w:vAlign w:val="center"/>
          </w:tcPr>
          <w:p w14:paraId="3E6E0830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Zawór wolnego spływu do linii młota zamontowany przy kabinie </w:t>
            </w:r>
          </w:p>
        </w:tc>
        <w:tc>
          <w:tcPr>
            <w:tcW w:w="4235" w:type="dxa"/>
            <w:vAlign w:val="center"/>
          </w:tcPr>
          <w:p w14:paraId="1E3CE558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397C0208" w14:textId="77777777" w:rsidTr="009D5C90">
        <w:trPr>
          <w:trHeight w:val="242"/>
        </w:trPr>
        <w:tc>
          <w:tcPr>
            <w:tcW w:w="5688" w:type="dxa"/>
            <w:vAlign w:val="center"/>
          </w:tcPr>
          <w:p w14:paraId="591B0AF5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Haki dachowe</w:t>
            </w:r>
          </w:p>
        </w:tc>
        <w:tc>
          <w:tcPr>
            <w:tcW w:w="4235" w:type="dxa"/>
            <w:vAlign w:val="center"/>
          </w:tcPr>
          <w:p w14:paraId="7D802E45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0B65D16D" w14:textId="77777777" w:rsidTr="009D5C90">
        <w:trPr>
          <w:trHeight w:val="231"/>
        </w:trPr>
        <w:tc>
          <w:tcPr>
            <w:tcW w:w="5688" w:type="dxa"/>
            <w:vAlign w:val="center"/>
          </w:tcPr>
          <w:p w14:paraId="6566B536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Jeden klucz do wszystkich zamków</w:t>
            </w:r>
          </w:p>
        </w:tc>
        <w:tc>
          <w:tcPr>
            <w:tcW w:w="4235" w:type="dxa"/>
            <w:vAlign w:val="center"/>
          </w:tcPr>
          <w:p w14:paraId="3042BD52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1ECF0FB9" w14:textId="77777777" w:rsidTr="009D5C90">
        <w:trPr>
          <w:trHeight w:val="208"/>
        </w:trPr>
        <w:tc>
          <w:tcPr>
            <w:tcW w:w="5688" w:type="dxa"/>
            <w:vAlign w:val="center"/>
          </w:tcPr>
          <w:p w14:paraId="5C2005E2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pompy hydrauliczne zmiennej wydajności </w:t>
            </w:r>
          </w:p>
        </w:tc>
        <w:tc>
          <w:tcPr>
            <w:tcW w:w="4235" w:type="dxa"/>
            <w:vAlign w:val="center"/>
          </w:tcPr>
          <w:p w14:paraId="538E8D49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5FDBDDDA" w14:textId="77777777" w:rsidTr="009D5C90">
        <w:trPr>
          <w:trHeight w:val="197"/>
        </w:trPr>
        <w:tc>
          <w:tcPr>
            <w:tcW w:w="5688" w:type="dxa"/>
            <w:vAlign w:val="center"/>
          </w:tcPr>
          <w:p w14:paraId="089AFCC2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Automatyczny hamulec obrotu</w:t>
            </w:r>
          </w:p>
        </w:tc>
        <w:tc>
          <w:tcPr>
            <w:tcW w:w="4235" w:type="dxa"/>
            <w:vAlign w:val="center"/>
          </w:tcPr>
          <w:p w14:paraId="3CDF5C11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65D0630A" w14:textId="77777777" w:rsidTr="009D5C90">
        <w:trPr>
          <w:trHeight w:val="277"/>
        </w:trPr>
        <w:tc>
          <w:tcPr>
            <w:tcW w:w="5688" w:type="dxa"/>
            <w:vAlign w:val="center"/>
          </w:tcPr>
          <w:p w14:paraId="0E0F4C45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lastRenderedPageBreak/>
              <w:t>Schowek dla narzędzi</w:t>
            </w:r>
          </w:p>
        </w:tc>
        <w:tc>
          <w:tcPr>
            <w:tcW w:w="4235" w:type="dxa"/>
            <w:vAlign w:val="center"/>
          </w:tcPr>
          <w:p w14:paraId="7BED9DEC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7E40DDA2" w14:textId="77777777" w:rsidTr="009D5C90">
        <w:trPr>
          <w:trHeight w:val="253"/>
        </w:trPr>
        <w:tc>
          <w:tcPr>
            <w:tcW w:w="5688" w:type="dxa"/>
            <w:vAlign w:val="center"/>
          </w:tcPr>
          <w:p w14:paraId="06745DAA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Zaczepy transportowo – przeładunkowe min. 4 szt. </w:t>
            </w:r>
          </w:p>
        </w:tc>
        <w:tc>
          <w:tcPr>
            <w:tcW w:w="4235" w:type="dxa"/>
            <w:vAlign w:val="center"/>
          </w:tcPr>
          <w:p w14:paraId="3939ECDE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73AF508E" w14:textId="77777777" w:rsidTr="009D5C90">
        <w:trPr>
          <w:trHeight w:val="333"/>
        </w:trPr>
        <w:tc>
          <w:tcPr>
            <w:tcW w:w="5688" w:type="dxa"/>
            <w:vAlign w:val="center"/>
          </w:tcPr>
          <w:p w14:paraId="198379A7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Ustawny lemiesz szerokości około 980-1370mm/300mm</w:t>
            </w:r>
          </w:p>
        </w:tc>
        <w:tc>
          <w:tcPr>
            <w:tcW w:w="4235" w:type="dxa"/>
            <w:vAlign w:val="center"/>
          </w:tcPr>
          <w:p w14:paraId="63DEC16D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020954D1" w14:textId="77777777" w:rsidTr="009D5C90">
        <w:tc>
          <w:tcPr>
            <w:tcW w:w="5688" w:type="dxa"/>
            <w:vAlign w:val="center"/>
          </w:tcPr>
          <w:p w14:paraId="27B24F40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Hydraulicznie rozsuwane podwozie 980- do 1400 mm </w:t>
            </w:r>
          </w:p>
        </w:tc>
        <w:tc>
          <w:tcPr>
            <w:tcW w:w="4235" w:type="dxa"/>
            <w:vAlign w:val="center"/>
          </w:tcPr>
          <w:p w14:paraId="7E9700DF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5452B60D" w14:textId="77777777" w:rsidTr="009D5C90">
        <w:tc>
          <w:tcPr>
            <w:tcW w:w="5688" w:type="dxa"/>
            <w:vAlign w:val="center"/>
          </w:tcPr>
          <w:p w14:paraId="3B077552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Alarm przeciążenia </w:t>
            </w:r>
          </w:p>
        </w:tc>
        <w:tc>
          <w:tcPr>
            <w:tcW w:w="4235" w:type="dxa"/>
            <w:vAlign w:val="center"/>
          </w:tcPr>
          <w:p w14:paraId="282CA8C1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40B5F0AF" w14:textId="77777777" w:rsidTr="009D5C90">
        <w:tc>
          <w:tcPr>
            <w:tcW w:w="5688" w:type="dxa"/>
            <w:vAlign w:val="center"/>
          </w:tcPr>
          <w:p w14:paraId="041EE492" w14:textId="1261F4EC" w:rsidR="00A45C32" w:rsidRPr="00A45C32" w:rsidRDefault="00DA508E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Zabezpieczenie </w:t>
            </w:r>
            <w:r w:rsidR="00A45C32" w:rsidRPr="00A45C32">
              <w:rPr>
                <w:rFonts w:ascii="Arial Narrow" w:hAnsi="Arial Narrow" w:cstheme="minorHAnsi"/>
              </w:rPr>
              <w:t>przy zerwaniu przewodów (zamek hydrauliczny)</w:t>
            </w:r>
          </w:p>
        </w:tc>
        <w:tc>
          <w:tcPr>
            <w:tcW w:w="4235" w:type="dxa"/>
            <w:vAlign w:val="center"/>
          </w:tcPr>
          <w:p w14:paraId="30337255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4027F3CD" w14:textId="77777777" w:rsidTr="009D5C90">
        <w:tc>
          <w:tcPr>
            <w:tcW w:w="5688" w:type="dxa"/>
            <w:vAlign w:val="center"/>
          </w:tcPr>
          <w:p w14:paraId="1EDF4032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Minikoparka powinna być wyposażona w 3 łyżki; 30/ 50/ 100 cm </w:t>
            </w:r>
          </w:p>
        </w:tc>
        <w:tc>
          <w:tcPr>
            <w:tcW w:w="4235" w:type="dxa"/>
            <w:vAlign w:val="center"/>
          </w:tcPr>
          <w:p w14:paraId="75AE70BD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56FACCF1" w14:textId="77777777" w:rsidTr="009D5C90">
        <w:tc>
          <w:tcPr>
            <w:tcW w:w="5688" w:type="dxa"/>
            <w:vAlign w:val="center"/>
          </w:tcPr>
          <w:p w14:paraId="57C0E41A" w14:textId="741C98FB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Młot hydrauliczny do minikoparki</w:t>
            </w:r>
            <w:r w:rsidR="0062671F">
              <w:rPr>
                <w:rFonts w:ascii="Arial Narrow" w:hAnsi="Arial Narrow" w:cstheme="minorHAnsi"/>
              </w:rPr>
              <w:t xml:space="preserve"> (w zestawie)</w:t>
            </w:r>
          </w:p>
        </w:tc>
        <w:tc>
          <w:tcPr>
            <w:tcW w:w="4235" w:type="dxa"/>
            <w:vAlign w:val="center"/>
          </w:tcPr>
          <w:p w14:paraId="1DFB911D" w14:textId="5B9074EF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786186AB" w14:textId="77777777" w:rsidTr="009D5C90">
        <w:trPr>
          <w:trHeight w:val="525"/>
        </w:trPr>
        <w:tc>
          <w:tcPr>
            <w:tcW w:w="5688" w:type="dxa"/>
            <w:vAlign w:val="center"/>
          </w:tcPr>
          <w:p w14:paraId="6E95175C" w14:textId="79723D4C" w:rsidR="00A45C32" w:rsidRPr="00A45C32" w:rsidRDefault="00DA508E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Okres g</w:t>
            </w:r>
            <w:r w:rsidR="00A45C32" w:rsidRPr="00A45C32">
              <w:rPr>
                <w:rFonts w:ascii="Arial Narrow" w:hAnsi="Arial Narrow" w:cstheme="minorHAnsi"/>
              </w:rPr>
              <w:t>warancj</w:t>
            </w:r>
            <w:r>
              <w:rPr>
                <w:rFonts w:ascii="Arial Narrow" w:hAnsi="Arial Narrow" w:cstheme="minorHAnsi"/>
              </w:rPr>
              <w:t>i</w:t>
            </w:r>
            <w:r w:rsidR="00A45C32" w:rsidRPr="00A45C32">
              <w:rPr>
                <w:rFonts w:ascii="Arial Narrow" w:hAnsi="Arial Narrow" w:cstheme="minorHAnsi"/>
              </w:rPr>
              <w:t>: min</w:t>
            </w:r>
            <w:r w:rsidR="0062671F">
              <w:rPr>
                <w:rFonts w:ascii="Arial Narrow" w:hAnsi="Arial Narrow" w:cstheme="minorHAnsi"/>
              </w:rPr>
              <w:t>.</w:t>
            </w:r>
            <w:r w:rsidR="00A45C32" w:rsidRPr="00A45C32">
              <w:rPr>
                <w:rFonts w:ascii="Arial Narrow" w:hAnsi="Arial Narrow" w:cstheme="minorHAnsi"/>
              </w:rPr>
              <w:t xml:space="preserve"> 24 miesi</w:t>
            </w:r>
            <w:r w:rsidR="00FF6639">
              <w:rPr>
                <w:rFonts w:ascii="Arial Narrow" w:hAnsi="Arial Narrow" w:cstheme="minorHAnsi"/>
              </w:rPr>
              <w:t>ące</w:t>
            </w:r>
          </w:p>
        </w:tc>
        <w:tc>
          <w:tcPr>
            <w:tcW w:w="4235" w:type="dxa"/>
            <w:vAlign w:val="bottom"/>
          </w:tcPr>
          <w:p w14:paraId="68AE0E25" w14:textId="205D9053" w:rsidR="00A45C32" w:rsidRPr="00A45C32" w:rsidRDefault="00CE7951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………………………</w:t>
            </w:r>
            <w:r w:rsidR="0062671F"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62671F" w:rsidRPr="00A45C32">
              <w:rPr>
                <w:rFonts w:ascii="Arial Narrow" w:hAnsi="Arial Narrow" w:cstheme="minorHAnsi"/>
                <w:bCs/>
                <w:color w:val="FF0000"/>
                <w:sz w:val="22"/>
                <w:szCs w:val="22"/>
              </w:rPr>
              <w:t>*</w:t>
            </w:r>
          </w:p>
        </w:tc>
      </w:tr>
      <w:tr w:rsidR="00A45C32" w:rsidRPr="004B0113" w14:paraId="4A124291" w14:textId="77777777" w:rsidTr="009D5C90">
        <w:tc>
          <w:tcPr>
            <w:tcW w:w="5688" w:type="dxa"/>
            <w:vAlign w:val="center"/>
          </w:tcPr>
          <w:p w14:paraId="5078372B" w14:textId="5AC71082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Koparka zgodn</w:t>
            </w:r>
            <w:r w:rsidR="00FF6639">
              <w:rPr>
                <w:rFonts w:ascii="Arial Narrow" w:hAnsi="Arial Narrow" w:cstheme="minorHAnsi"/>
              </w:rPr>
              <w:t>a</w:t>
            </w:r>
            <w:r w:rsidRPr="00A45C32">
              <w:rPr>
                <w:rFonts w:ascii="Arial Narrow" w:hAnsi="Arial Narrow" w:cstheme="minorHAnsi"/>
              </w:rPr>
              <w:t xml:space="preserve"> z </w:t>
            </w:r>
            <w:r w:rsidR="00FF6639" w:rsidRPr="00A45C32">
              <w:rPr>
                <w:rFonts w:ascii="Arial Narrow" w:hAnsi="Arial Narrow" w:cstheme="minorHAnsi"/>
              </w:rPr>
              <w:t xml:space="preserve">obowiązującą </w:t>
            </w:r>
            <w:r w:rsidRPr="00A45C32">
              <w:rPr>
                <w:rFonts w:ascii="Arial Narrow" w:hAnsi="Arial Narrow" w:cstheme="minorHAnsi"/>
              </w:rPr>
              <w:t xml:space="preserve">normą EN 474. Zamawiający </w:t>
            </w:r>
            <w:r w:rsidR="00FF6639">
              <w:rPr>
                <w:rFonts w:ascii="Arial Narrow" w:hAnsi="Arial Narrow" w:cstheme="minorHAnsi"/>
              </w:rPr>
              <w:t>wymaga</w:t>
            </w:r>
            <w:r w:rsidRPr="00A45C32">
              <w:rPr>
                <w:rFonts w:ascii="Arial Narrow" w:hAnsi="Arial Narrow" w:cstheme="minorHAnsi"/>
              </w:rPr>
              <w:t xml:space="preserve"> </w:t>
            </w:r>
            <w:r w:rsidR="00FF6639">
              <w:rPr>
                <w:rFonts w:ascii="Arial Narrow" w:hAnsi="Arial Narrow" w:cstheme="minorHAnsi"/>
              </w:rPr>
              <w:t>załączenia do oferty</w:t>
            </w:r>
            <w:r w:rsidRPr="00A45C32">
              <w:rPr>
                <w:rFonts w:ascii="Arial Narrow" w:hAnsi="Arial Narrow" w:cstheme="minorHAnsi"/>
              </w:rPr>
              <w:t xml:space="preserve"> Deklaracji Zgodności WE oraz certyfikatu badania typu wydanego przez niezależną, akredytowaną jednostkę certyfikującą z siedzibą na terenie Unii Europejskiej, potwierdzającego zgodność z normami bezpieczeństwa dla maszyn budowlanych (np. PN-EN 474).</w:t>
            </w:r>
          </w:p>
        </w:tc>
        <w:tc>
          <w:tcPr>
            <w:tcW w:w="4235" w:type="dxa"/>
            <w:vAlign w:val="center"/>
          </w:tcPr>
          <w:p w14:paraId="2EE95FF0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2F7E587E" w14:textId="77777777" w:rsidTr="009D5C90">
        <w:tc>
          <w:tcPr>
            <w:tcW w:w="5688" w:type="dxa"/>
            <w:vAlign w:val="center"/>
          </w:tcPr>
          <w:p w14:paraId="3990A059" w14:textId="21D13879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Karta katalogowa (dołączona do oferty)</w:t>
            </w:r>
          </w:p>
        </w:tc>
        <w:tc>
          <w:tcPr>
            <w:tcW w:w="4235" w:type="dxa"/>
            <w:vAlign w:val="center"/>
          </w:tcPr>
          <w:p w14:paraId="7C6450D8" w14:textId="218E506C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62671F" w:rsidRPr="004B0113" w14:paraId="6FE972D4" w14:textId="77777777" w:rsidTr="0062671F">
        <w:tc>
          <w:tcPr>
            <w:tcW w:w="9923" w:type="dxa"/>
            <w:gridSpan w:val="2"/>
            <w:shd w:val="clear" w:color="auto" w:fill="F2F2F2" w:themeFill="background1" w:themeFillShade="F2"/>
            <w:vAlign w:val="center"/>
          </w:tcPr>
          <w:p w14:paraId="64BADE27" w14:textId="63B397BF" w:rsidR="0062671F" w:rsidRPr="0062671F" w:rsidRDefault="0062671F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62671F">
              <w:rPr>
                <w:rFonts w:ascii="Arial Narrow" w:hAnsi="Arial Narrow" w:cstheme="minorHAnsi"/>
                <w:b/>
                <w:sz w:val="22"/>
                <w:szCs w:val="22"/>
              </w:rPr>
              <w:t>Wymagania dla przyczepy/ lawety do transportu minikoparki</w:t>
            </w:r>
          </w:p>
        </w:tc>
      </w:tr>
      <w:tr w:rsidR="00A45C32" w:rsidRPr="004B0113" w14:paraId="10DBAC3C" w14:textId="77777777" w:rsidTr="009D5C90">
        <w:trPr>
          <w:trHeight w:val="433"/>
        </w:trPr>
        <w:tc>
          <w:tcPr>
            <w:tcW w:w="5688" w:type="dxa"/>
            <w:vAlign w:val="center"/>
          </w:tcPr>
          <w:p w14:paraId="69E72819" w14:textId="77925916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</w:rPr>
              <w:t>Fabrycznie nowa</w:t>
            </w:r>
            <w:r w:rsidR="00FF6639">
              <w:rPr>
                <w:rFonts w:ascii="Arial Narrow" w:hAnsi="Arial Narrow" w:cstheme="minorHAnsi"/>
              </w:rPr>
              <w:t xml:space="preserve"> / rok </w:t>
            </w:r>
            <w:r w:rsidRPr="00A45C32">
              <w:rPr>
                <w:rFonts w:ascii="Arial Narrow" w:hAnsi="Arial Narrow" w:cstheme="minorHAnsi"/>
              </w:rPr>
              <w:t>produkcj</w:t>
            </w:r>
            <w:r w:rsidR="00FF6639">
              <w:rPr>
                <w:rFonts w:ascii="Arial Narrow" w:hAnsi="Arial Narrow" w:cstheme="minorHAnsi"/>
              </w:rPr>
              <w:t>i</w:t>
            </w:r>
            <w:r w:rsidRPr="00A45C32">
              <w:rPr>
                <w:rFonts w:ascii="Arial Narrow" w:hAnsi="Arial Narrow" w:cstheme="minorHAnsi"/>
              </w:rPr>
              <w:t xml:space="preserve"> </w:t>
            </w:r>
            <w:r w:rsidR="00FF6639">
              <w:rPr>
                <w:rFonts w:ascii="Arial Narrow" w:hAnsi="Arial Narrow" w:cstheme="minorHAnsi"/>
              </w:rPr>
              <w:t xml:space="preserve">min. </w:t>
            </w:r>
            <w:r w:rsidRPr="00A45C32">
              <w:rPr>
                <w:rFonts w:ascii="Arial Narrow" w:hAnsi="Arial Narrow" w:cstheme="minorHAnsi"/>
              </w:rPr>
              <w:t>2025r.</w:t>
            </w:r>
          </w:p>
        </w:tc>
        <w:tc>
          <w:tcPr>
            <w:tcW w:w="4235" w:type="dxa"/>
            <w:vAlign w:val="center"/>
          </w:tcPr>
          <w:p w14:paraId="63FA354D" w14:textId="00DFF912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  <w:r w:rsidR="00FF663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/ </w:t>
            </w:r>
            <w:r w:rsidR="00CE7951">
              <w:rPr>
                <w:rFonts w:ascii="Arial Narrow" w:hAnsi="Arial Narrow" w:cstheme="minorHAnsi"/>
                <w:bCs/>
                <w:sz w:val="22"/>
                <w:szCs w:val="22"/>
              </w:rPr>
              <w:t>……………..</w:t>
            </w:r>
            <w:r w:rsidR="00FF663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r.</w:t>
            </w:r>
          </w:p>
        </w:tc>
      </w:tr>
      <w:tr w:rsidR="00A45C32" w:rsidRPr="004B0113" w14:paraId="212CF7BD" w14:textId="77777777" w:rsidTr="009D5C90">
        <w:trPr>
          <w:trHeight w:val="411"/>
        </w:trPr>
        <w:tc>
          <w:tcPr>
            <w:tcW w:w="5688" w:type="dxa"/>
            <w:vAlign w:val="center"/>
          </w:tcPr>
          <w:p w14:paraId="566B246E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 xml:space="preserve">Marka i model </w:t>
            </w:r>
          </w:p>
        </w:tc>
        <w:tc>
          <w:tcPr>
            <w:tcW w:w="4235" w:type="dxa"/>
            <w:vAlign w:val="bottom"/>
          </w:tcPr>
          <w:p w14:paraId="6761775C" w14:textId="2712321C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…………………………………………..</w:t>
            </w:r>
          </w:p>
        </w:tc>
      </w:tr>
      <w:tr w:rsidR="00A45C32" w:rsidRPr="004B0113" w14:paraId="40456FDA" w14:textId="77777777" w:rsidTr="009D5C90">
        <w:tc>
          <w:tcPr>
            <w:tcW w:w="5688" w:type="dxa"/>
            <w:vAlign w:val="center"/>
          </w:tcPr>
          <w:p w14:paraId="5528D60A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DMC do 3500 KG</w:t>
            </w:r>
          </w:p>
        </w:tc>
        <w:tc>
          <w:tcPr>
            <w:tcW w:w="4235" w:type="dxa"/>
            <w:vAlign w:val="center"/>
          </w:tcPr>
          <w:p w14:paraId="1AA8294F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3229614E" w14:textId="77777777" w:rsidTr="009D5C90">
        <w:tc>
          <w:tcPr>
            <w:tcW w:w="5688" w:type="dxa"/>
            <w:vAlign w:val="center"/>
          </w:tcPr>
          <w:p w14:paraId="42E0C1DB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  <w:bCs/>
              </w:rPr>
              <w:t>Ładowność min. 2400</w:t>
            </w:r>
          </w:p>
        </w:tc>
        <w:tc>
          <w:tcPr>
            <w:tcW w:w="4235" w:type="dxa"/>
            <w:vAlign w:val="center"/>
          </w:tcPr>
          <w:p w14:paraId="4379C939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4F0B351B" w14:textId="77777777" w:rsidTr="009D5C90">
        <w:tc>
          <w:tcPr>
            <w:tcW w:w="5688" w:type="dxa"/>
            <w:vAlign w:val="center"/>
          </w:tcPr>
          <w:p w14:paraId="7886BFC1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  <w:bCs/>
              </w:rPr>
              <w:t>Ilość osi: 2 hamowane</w:t>
            </w:r>
          </w:p>
        </w:tc>
        <w:tc>
          <w:tcPr>
            <w:tcW w:w="4235" w:type="dxa"/>
            <w:vAlign w:val="center"/>
          </w:tcPr>
          <w:p w14:paraId="647747D2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</w:p>
        </w:tc>
      </w:tr>
      <w:tr w:rsidR="00A45C32" w:rsidRPr="004B0113" w14:paraId="3DBDD635" w14:textId="77777777" w:rsidTr="009D5C90">
        <w:tc>
          <w:tcPr>
            <w:tcW w:w="5688" w:type="dxa"/>
            <w:vAlign w:val="center"/>
          </w:tcPr>
          <w:p w14:paraId="7C012346" w14:textId="09328D16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</w:rPr>
              <w:t>Regulowany/ łamany Dyszel (sprzęg regulowany do każdego typu pojazdu) (25-95cm)</w:t>
            </w:r>
          </w:p>
        </w:tc>
        <w:tc>
          <w:tcPr>
            <w:tcW w:w="4235" w:type="dxa"/>
            <w:vAlign w:val="center"/>
          </w:tcPr>
          <w:p w14:paraId="52B325CC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</w:p>
        </w:tc>
      </w:tr>
      <w:tr w:rsidR="00A45C32" w:rsidRPr="004B0113" w14:paraId="36F53219" w14:textId="77777777" w:rsidTr="009D5C90">
        <w:tc>
          <w:tcPr>
            <w:tcW w:w="5688" w:type="dxa"/>
            <w:vAlign w:val="center"/>
          </w:tcPr>
          <w:p w14:paraId="36CF7397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</w:rPr>
              <w:t xml:space="preserve">Koło zapasowe ze wspornikiem </w:t>
            </w:r>
          </w:p>
        </w:tc>
        <w:tc>
          <w:tcPr>
            <w:tcW w:w="4235" w:type="dxa"/>
            <w:vAlign w:val="center"/>
          </w:tcPr>
          <w:p w14:paraId="4F923482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1FD67E14" w14:textId="77777777" w:rsidTr="009D5C90">
        <w:tc>
          <w:tcPr>
            <w:tcW w:w="5688" w:type="dxa"/>
            <w:vAlign w:val="center"/>
          </w:tcPr>
          <w:p w14:paraId="778FBEDF" w14:textId="3D711D0C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</w:rPr>
              <w:t>Szerokość w środku umożliwiająca swobodny wjazd oferowanej minikoparce: min 1800mm</w:t>
            </w:r>
          </w:p>
        </w:tc>
        <w:tc>
          <w:tcPr>
            <w:tcW w:w="4235" w:type="dxa"/>
            <w:vAlign w:val="center"/>
          </w:tcPr>
          <w:p w14:paraId="609A7063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436E9C8B" w14:textId="77777777" w:rsidTr="009D5C90">
        <w:tc>
          <w:tcPr>
            <w:tcW w:w="5688" w:type="dxa"/>
            <w:vAlign w:val="center"/>
          </w:tcPr>
          <w:p w14:paraId="02AF7F44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Długość dopasowana do oferowanej koparki z możliwością załadowania wszystkich 3 łyżek i młota hydraulicznego: min 3700mm</w:t>
            </w:r>
          </w:p>
        </w:tc>
        <w:tc>
          <w:tcPr>
            <w:tcW w:w="4235" w:type="dxa"/>
            <w:vAlign w:val="center"/>
          </w:tcPr>
          <w:p w14:paraId="21B1F772" w14:textId="77777777" w:rsidR="00A45C32" w:rsidRPr="00A45C32" w:rsidRDefault="00A45C32" w:rsidP="00A45C32">
            <w:pPr>
              <w:spacing w:before="120"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5ECFFE32" w14:textId="77777777" w:rsidTr="009D5C90">
        <w:tc>
          <w:tcPr>
            <w:tcW w:w="5688" w:type="dxa"/>
            <w:vAlign w:val="center"/>
          </w:tcPr>
          <w:p w14:paraId="05785FF5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</w:rPr>
            </w:pPr>
            <w:r w:rsidRPr="00A45C32">
              <w:rPr>
                <w:rFonts w:ascii="Arial Narrow" w:hAnsi="Arial Narrow" w:cstheme="minorHAnsi"/>
              </w:rPr>
              <w:t>Burty boczne ocynkowane lub aluminiowe o wysokości min. 200mm</w:t>
            </w:r>
          </w:p>
        </w:tc>
        <w:tc>
          <w:tcPr>
            <w:tcW w:w="4235" w:type="dxa"/>
            <w:vAlign w:val="center"/>
          </w:tcPr>
          <w:p w14:paraId="7605FD36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</w:p>
        </w:tc>
      </w:tr>
      <w:tr w:rsidR="00A45C32" w:rsidRPr="004B0113" w14:paraId="428858C1" w14:textId="77777777" w:rsidTr="009D5C90">
        <w:tc>
          <w:tcPr>
            <w:tcW w:w="5688" w:type="dxa"/>
            <w:vAlign w:val="center"/>
          </w:tcPr>
          <w:p w14:paraId="6C57AE7C" w14:textId="2A21E3A3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</w:rPr>
              <w:t xml:space="preserve">Najazdy </w:t>
            </w:r>
            <w:r w:rsidR="00FF6639">
              <w:rPr>
                <w:rFonts w:ascii="Arial Narrow" w:hAnsi="Arial Narrow" w:cstheme="minorHAnsi"/>
              </w:rPr>
              <w:t>ocynkowane, nierdzewne</w:t>
            </w:r>
            <w:r w:rsidRPr="00A45C32">
              <w:rPr>
                <w:rFonts w:ascii="Arial Narrow" w:hAnsi="Arial Narrow" w:cstheme="minorHAnsi"/>
              </w:rPr>
              <w:t xml:space="preserve"> lub aluminiowe z podporami</w:t>
            </w:r>
          </w:p>
        </w:tc>
        <w:tc>
          <w:tcPr>
            <w:tcW w:w="4235" w:type="dxa"/>
            <w:vAlign w:val="center"/>
          </w:tcPr>
          <w:p w14:paraId="7ACDC195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54F081A5" w14:textId="77777777" w:rsidTr="009D5C90">
        <w:tc>
          <w:tcPr>
            <w:tcW w:w="5688" w:type="dxa"/>
            <w:vAlign w:val="center"/>
          </w:tcPr>
          <w:p w14:paraId="03C1C60C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  <w:bCs/>
              </w:rPr>
              <w:t>Uchwyty do spinania sprzętu wspawane w ramę</w:t>
            </w:r>
          </w:p>
        </w:tc>
        <w:tc>
          <w:tcPr>
            <w:tcW w:w="4235" w:type="dxa"/>
            <w:vAlign w:val="center"/>
          </w:tcPr>
          <w:p w14:paraId="3BD77D59" w14:textId="77777777" w:rsidR="00A45C32" w:rsidRPr="00A45C32" w:rsidRDefault="00A45C32" w:rsidP="00A45C32">
            <w:pPr>
              <w:spacing w:before="120"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3A3439CB" w14:textId="77777777" w:rsidTr="009D5C90">
        <w:tc>
          <w:tcPr>
            <w:tcW w:w="5688" w:type="dxa"/>
            <w:vAlign w:val="center"/>
          </w:tcPr>
          <w:p w14:paraId="29AA6744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  <w:bCs/>
              </w:rPr>
              <w:t>Koło zapasowe</w:t>
            </w:r>
          </w:p>
        </w:tc>
        <w:tc>
          <w:tcPr>
            <w:tcW w:w="4235" w:type="dxa"/>
            <w:vAlign w:val="center"/>
          </w:tcPr>
          <w:p w14:paraId="09486AC2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sz w:val="22"/>
                <w:szCs w:val="22"/>
              </w:rPr>
              <w:t>Tak</w:t>
            </w:r>
          </w:p>
        </w:tc>
      </w:tr>
      <w:tr w:rsidR="00A45C32" w:rsidRPr="004B0113" w14:paraId="202E0D0C" w14:textId="77777777" w:rsidTr="009D5C90">
        <w:tc>
          <w:tcPr>
            <w:tcW w:w="5688" w:type="dxa"/>
            <w:vAlign w:val="center"/>
          </w:tcPr>
          <w:p w14:paraId="0099E5C2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  <w:bCs/>
              </w:rPr>
              <w:t xml:space="preserve">Fartuchy przeciw błotne </w:t>
            </w:r>
          </w:p>
        </w:tc>
        <w:tc>
          <w:tcPr>
            <w:tcW w:w="4235" w:type="dxa"/>
            <w:vAlign w:val="center"/>
          </w:tcPr>
          <w:p w14:paraId="2B10021E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</w:p>
        </w:tc>
      </w:tr>
      <w:tr w:rsidR="00A45C32" w:rsidRPr="004B0113" w14:paraId="680EF019" w14:textId="77777777" w:rsidTr="009D5C90">
        <w:tc>
          <w:tcPr>
            <w:tcW w:w="5688" w:type="dxa"/>
            <w:vAlign w:val="center"/>
          </w:tcPr>
          <w:p w14:paraId="21B743AA" w14:textId="77777777" w:rsidR="00A45C32" w:rsidRPr="00A45C32" w:rsidRDefault="00A45C32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 w:rsidRPr="00A45C32">
              <w:rPr>
                <w:rFonts w:ascii="Arial Narrow" w:hAnsi="Arial Narrow" w:cstheme="minorHAnsi"/>
                <w:bCs/>
              </w:rPr>
              <w:t>Metalowe błotniki</w:t>
            </w:r>
          </w:p>
        </w:tc>
        <w:tc>
          <w:tcPr>
            <w:tcW w:w="4235" w:type="dxa"/>
            <w:vAlign w:val="center"/>
          </w:tcPr>
          <w:p w14:paraId="0EAB98BB" w14:textId="77777777" w:rsidR="00A45C32" w:rsidRPr="00A45C32" w:rsidRDefault="00A45C32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>Tak</w:t>
            </w:r>
          </w:p>
        </w:tc>
      </w:tr>
      <w:tr w:rsidR="00A45C32" w:rsidRPr="004B0113" w14:paraId="76E6EF09" w14:textId="77777777" w:rsidTr="009D5C90">
        <w:trPr>
          <w:trHeight w:val="395"/>
        </w:trPr>
        <w:tc>
          <w:tcPr>
            <w:tcW w:w="5688" w:type="dxa"/>
            <w:vAlign w:val="center"/>
          </w:tcPr>
          <w:p w14:paraId="201DCD15" w14:textId="3F0C284B" w:rsidR="00A45C32" w:rsidRPr="00A45C32" w:rsidRDefault="00DA508E" w:rsidP="0062671F">
            <w:pPr>
              <w:spacing w:line="276" w:lineRule="auto"/>
              <w:jc w:val="both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</w:rPr>
              <w:t>Okres g</w:t>
            </w:r>
            <w:r w:rsidR="00A45C32" w:rsidRPr="00A45C32">
              <w:rPr>
                <w:rFonts w:ascii="Arial Narrow" w:hAnsi="Arial Narrow" w:cstheme="minorHAnsi"/>
                <w:bCs/>
              </w:rPr>
              <w:t>warancj</w:t>
            </w:r>
            <w:r>
              <w:rPr>
                <w:rFonts w:ascii="Arial Narrow" w:hAnsi="Arial Narrow" w:cstheme="minorHAnsi"/>
                <w:bCs/>
              </w:rPr>
              <w:t>i</w:t>
            </w:r>
            <w:r w:rsidR="00A45C32" w:rsidRPr="00A45C32">
              <w:rPr>
                <w:rFonts w:ascii="Arial Narrow" w:hAnsi="Arial Narrow" w:cstheme="minorHAnsi"/>
                <w:bCs/>
              </w:rPr>
              <w:t xml:space="preserve"> min. 24 </w:t>
            </w:r>
            <w:r w:rsidR="00FF6639">
              <w:rPr>
                <w:rFonts w:ascii="Arial Narrow" w:hAnsi="Arial Narrow" w:cstheme="minorHAnsi"/>
                <w:bCs/>
              </w:rPr>
              <w:t>miesiące</w:t>
            </w:r>
          </w:p>
        </w:tc>
        <w:tc>
          <w:tcPr>
            <w:tcW w:w="4235" w:type="dxa"/>
            <w:vAlign w:val="bottom"/>
          </w:tcPr>
          <w:p w14:paraId="32516044" w14:textId="7A245762" w:rsidR="00A45C32" w:rsidRPr="00A45C32" w:rsidRDefault="00CE7951" w:rsidP="0062671F">
            <w:pPr>
              <w:spacing w:line="276" w:lineRule="auto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………………………</w:t>
            </w:r>
            <w:r w:rsidRPr="00A45C3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A45C32" w:rsidRPr="00A45C32">
              <w:rPr>
                <w:rFonts w:ascii="Arial Narrow" w:hAnsi="Arial Narrow" w:cstheme="minorHAnsi"/>
                <w:bCs/>
                <w:color w:val="FF0000"/>
                <w:sz w:val="22"/>
                <w:szCs w:val="22"/>
              </w:rPr>
              <w:t>*</w:t>
            </w:r>
          </w:p>
        </w:tc>
      </w:tr>
    </w:tbl>
    <w:p w14:paraId="465D3280" w14:textId="14678B09" w:rsidR="00A3654C" w:rsidRDefault="00A3654C" w:rsidP="00FF6639">
      <w:pPr>
        <w:rPr>
          <w:rFonts w:ascii="Arial Narrow" w:eastAsia="Trebuchet MS" w:hAnsi="Arial Narrow" w:cs="Arial"/>
          <w:bCs/>
          <w:iCs/>
          <w:color w:val="FF0000"/>
          <w:lang w:bidi="pl-PL"/>
        </w:rPr>
      </w:pPr>
      <w:r w:rsidRPr="00973905">
        <w:rPr>
          <w:rFonts w:ascii="Arial Narrow" w:eastAsia="Trebuchet MS" w:hAnsi="Arial Narrow" w:cs="Arial"/>
          <w:bCs/>
          <w:iCs/>
          <w:color w:val="FF0000"/>
          <w:lang w:bidi="pl-PL"/>
        </w:rPr>
        <w:t xml:space="preserve">*) Proszę wpisać liczbę miesięcy zgodnie z formularzem oferty stanowiącym załącznik </w:t>
      </w:r>
      <w:r>
        <w:rPr>
          <w:rFonts w:ascii="Arial Narrow" w:eastAsia="Trebuchet MS" w:hAnsi="Arial Narrow" w:cs="Arial"/>
          <w:bCs/>
          <w:iCs/>
          <w:color w:val="FF0000"/>
          <w:lang w:bidi="pl-PL"/>
        </w:rPr>
        <w:t xml:space="preserve">nr </w:t>
      </w:r>
      <w:r w:rsidRPr="00973905">
        <w:rPr>
          <w:rFonts w:ascii="Arial Narrow" w:eastAsia="Trebuchet MS" w:hAnsi="Arial Narrow" w:cs="Arial"/>
          <w:bCs/>
          <w:iCs/>
          <w:color w:val="FF0000"/>
          <w:lang w:bidi="pl-PL"/>
        </w:rPr>
        <w:t xml:space="preserve">2 do </w:t>
      </w:r>
      <w:r w:rsidR="00860A95">
        <w:rPr>
          <w:rFonts w:ascii="Arial Narrow" w:eastAsia="Trebuchet MS" w:hAnsi="Arial Narrow" w:cs="Arial"/>
          <w:bCs/>
          <w:iCs/>
          <w:color w:val="FF0000"/>
          <w:lang w:bidi="pl-PL"/>
        </w:rPr>
        <w:t>W</w:t>
      </w:r>
      <w:r w:rsidRPr="00973905">
        <w:rPr>
          <w:rFonts w:ascii="Arial Narrow" w:eastAsia="Trebuchet MS" w:hAnsi="Arial Narrow" w:cs="Arial"/>
          <w:bCs/>
          <w:iCs/>
          <w:color w:val="FF0000"/>
          <w:lang w:bidi="pl-PL"/>
        </w:rPr>
        <w:t>PZ</w:t>
      </w:r>
    </w:p>
    <w:tbl>
      <w:tblPr>
        <w:tblW w:w="9568" w:type="dxa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A3654C" w:rsidRPr="00773C0E" w14:paraId="3E726791" w14:textId="77777777" w:rsidTr="00D26E11">
        <w:tc>
          <w:tcPr>
            <w:tcW w:w="3756" w:type="dxa"/>
          </w:tcPr>
          <w:p w14:paraId="0E058221" w14:textId="77777777" w:rsidR="00A3654C" w:rsidRDefault="00A3654C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13283817" w14:textId="326F7F1E" w:rsidR="00A3654C" w:rsidRPr="00773C0E" w:rsidRDefault="00A3654C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860A95">
              <w:rPr>
                <w:rFonts w:ascii="Arial Narrow" w:hAnsi="Arial Narrow" w:cs="Arial"/>
                <w:i/>
                <w:sz w:val="22"/>
                <w:szCs w:val="22"/>
              </w:rPr>
              <w:t>6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5A010DB7" w14:textId="77777777" w:rsidR="00A3654C" w:rsidRDefault="00A3654C" w:rsidP="00D26E11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59A23259" w14:textId="77777777" w:rsidR="00A3654C" w:rsidRPr="00773C0E" w:rsidRDefault="00A3654C" w:rsidP="00D26E11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A3654C" w:rsidRPr="00773C0E" w14:paraId="1039F92E" w14:textId="77777777" w:rsidTr="00D26E11">
        <w:tc>
          <w:tcPr>
            <w:tcW w:w="3756" w:type="dxa"/>
          </w:tcPr>
          <w:p w14:paraId="45FBEC8F" w14:textId="77777777" w:rsidR="00A3654C" w:rsidRPr="00773C0E" w:rsidRDefault="00A3654C" w:rsidP="00D26E11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6CAEFD58" w14:textId="77777777" w:rsidR="00A3654C" w:rsidRPr="00773C0E" w:rsidRDefault="00A3654C" w:rsidP="00D26E11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7D2048E5" w14:textId="77777777" w:rsidR="00BD4153" w:rsidRDefault="00BD4153" w:rsidP="00BD4153">
      <w:pPr>
        <w:pStyle w:val="Stopka"/>
        <w:jc w:val="right"/>
        <w:rPr>
          <w:rFonts w:ascii="Arial Narrow" w:hAnsi="Arial Narrow" w:cs="Arial"/>
          <w:b/>
          <w:sz w:val="24"/>
          <w:szCs w:val="24"/>
        </w:rPr>
      </w:pPr>
    </w:p>
    <w:sectPr w:rsidR="00BD4153" w:rsidSect="00026504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F53A3" w14:textId="77777777" w:rsidR="002C26A6" w:rsidRDefault="002C26A6">
      <w:r>
        <w:separator/>
      </w:r>
    </w:p>
  </w:endnote>
  <w:endnote w:type="continuationSeparator" w:id="0">
    <w:p w14:paraId="013DF46B" w14:textId="77777777" w:rsidR="002C26A6" w:rsidRDefault="002C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55296108" w:rsidR="000B58C8" w:rsidRDefault="000B58C8" w:rsidP="00BA2EF8">
    <w:pPr>
      <w:pStyle w:val="Stopka"/>
      <w:ind w:right="360"/>
    </w:pP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F5373EE" w14:textId="77777777" w:rsidR="00EF3A98" w:rsidRDefault="00EF3A98" w:rsidP="00EF3A98">
    <w:pPr>
      <w:pStyle w:val="Stopka"/>
      <w:ind w:right="360"/>
    </w:pPr>
    <w:r>
      <w:t>_____________________________________________________________________________________</w:t>
    </w:r>
  </w:p>
  <w:p w14:paraId="4383B210" w14:textId="3AA2C3E0" w:rsidR="000B58C8" w:rsidRPr="00BA2EF8" w:rsidRDefault="00EF3A98" w:rsidP="00EF3A98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 Oświetlenie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F1A45" w14:textId="77777777" w:rsidR="002C26A6" w:rsidRDefault="002C26A6">
      <w:bookmarkStart w:id="0" w:name="_Hlk149198817"/>
      <w:bookmarkEnd w:id="0"/>
      <w:r>
        <w:separator/>
      </w:r>
    </w:p>
  </w:footnote>
  <w:footnote w:type="continuationSeparator" w:id="0">
    <w:p w14:paraId="347C5E8E" w14:textId="77777777" w:rsidR="002C26A6" w:rsidRDefault="002C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924A4" w14:textId="77777777" w:rsidR="00874D2B" w:rsidRDefault="00874D2B" w:rsidP="00874D2B">
    <w:pPr>
      <w:pStyle w:val="Nagwek"/>
      <w:tabs>
        <w:tab w:val="clear" w:pos="8306"/>
      </w:tabs>
      <w:jc w:val="right"/>
      <w:rPr>
        <w:noProof/>
      </w:rPr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0288" behindDoc="1" locked="0" layoutInCell="1" allowOverlap="1" wp14:anchorId="07364974" wp14:editId="48ACA87A">
          <wp:simplePos x="0" y="0"/>
          <wp:positionH relativeFrom="column">
            <wp:posOffset>-243205</wp:posOffset>
          </wp:positionH>
          <wp:positionV relativeFrom="paragraph">
            <wp:posOffset>-256540</wp:posOffset>
          </wp:positionV>
          <wp:extent cx="2790825" cy="572052"/>
          <wp:effectExtent l="0" t="0" r="0" b="0"/>
          <wp:wrapNone/>
          <wp:docPr id="1905353218" name="Obraz 1905353218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5720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12F8683" w14:textId="722238E3" w:rsidR="00874D2B" w:rsidRPr="00560D42" w:rsidRDefault="00874D2B" w:rsidP="00874D2B">
    <w:pPr>
      <w:pStyle w:val="Nagwek"/>
      <w:tabs>
        <w:tab w:val="clear" w:pos="8306"/>
      </w:tabs>
      <w:jc w:val="right"/>
      <w:rPr>
        <w:rFonts w:ascii="Arial Narrow" w:hAnsi="Arial Narrow" w:cs="Tahoma"/>
        <w:b/>
        <w:bCs/>
        <w:i/>
      </w:rPr>
    </w:pPr>
    <w:r>
      <w:rPr>
        <w:noProof/>
      </w:rPr>
      <w:tab/>
    </w:r>
    <w:r w:rsidR="001B18B7">
      <w:rPr>
        <w:noProof/>
      </w:rPr>
      <w:tab/>
    </w:r>
    <w:r w:rsidR="00560D42" w:rsidRPr="00560D42">
      <w:rPr>
        <w:rFonts w:ascii="Arial Narrow" w:hAnsi="Arial Narrow"/>
        <w:b/>
        <w:bCs/>
        <w:noProof/>
      </w:rPr>
      <w:t xml:space="preserve">Postępowanie zakupowe: </w:t>
    </w:r>
    <w:r w:rsidR="003D1D34" w:rsidRPr="003D1D34">
      <w:rPr>
        <w:rFonts w:ascii="Arial Narrow" w:hAnsi="Arial Narrow"/>
        <w:b/>
        <w:bCs/>
        <w:noProof/>
      </w:rPr>
      <w:t>ELOG/2/001857/26</w:t>
    </w:r>
    <w:r w:rsidRPr="00560D42">
      <w:rPr>
        <w:rFonts w:ascii="Arial Narrow" w:hAnsi="Arial Narrow"/>
        <w:b/>
        <w:bCs/>
        <w:noProof/>
      </w:rPr>
      <w:tab/>
      <w:t xml:space="preserve">                 </w:t>
    </w:r>
  </w:p>
  <w:p w14:paraId="57482EBF" w14:textId="77777777" w:rsidR="00874D2B" w:rsidRDefault="00874D2B" w:rsidP="00874D2B">
    <w:pPr>
      <w:pStyle w:val="Nagwek"/>
      <w:spacing w:line="360" w:lineRule="auto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</w:abstractNum>
  <w:abstractNum w:abstractNumId="3" w15:restartNumberingAfterBreak="0">
    <w:nsid w:val="00000007"/>
    <w:multiLevelType w:val="singleLevel"/>
    <w:tmpl w:val="AC8E51D0"/>
    <w:name w:val="WW8Num7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sz w:val="22"/>
        <w:szCs w:val="22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5" w15:restartNumberingAfterBreak="0">
    <w:nsid w:val="0000000B"/>
    <w:multiLevelType w:val="multilevel"/>
    <w:tmpl w:val="F460C246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D"/>
    <w:multiLevelType w:val="singleLevel"/>
    <w:tmpl w:val="DFF8D94E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" w15:restartNumberingAfterBreak="0">
    <w:nsid w:val="0000000F"/>
    <w:multiLevelType w:val="singleLevel"/>
    <w:tmpl w:val="1D103AC0"/>
    <w:name w:val="WW8Num15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4"/>
    <w:multiLevelType w:val="multilevel"/>
    <w:tmpl w:val="3A1CBE3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 Narrow" w:eastAsia="Times New Roman" w:hAnsi="Arial Narrow" w:cs="Arial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hint="default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1" w15:restartNumberingAfterBreak="0">
    <w:nsid w:val="02082D62"/>
    <w:multiLevelType w:val="hybridMultilevel"/>
    <w:tmpl w:val="AEB02E5C"/>
    <w:lvl w:ilvl="0" w:tplc="83AE144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04445083"/>
    <w:multiLevelType w:val="multilevel"/>
    <w:tmpl w:val="ED10119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8D2B85"/>
    <w:multiLevelType w:val="multilevel"/>
    <w:tmpl w:val="ADB2291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B5173"/>
    <w:multiLevelType w:val="hybridMultilevel"/>
    <w:tmpl w:val="BCEE9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BA5E76"/>
    <w:multiLevelType w:val="multilevel"/>
    <w:tmpl w:val="3AF08CD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8B10152"/>
    <w:multiLevelType w:val="multilevel"/>
    <w:tmpl w:val="FE56C2D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)"/>
      <w:lvlJc w:val="left"/>
      <w:pPr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1A3348EF"/>
    <w:multiLevelType w:val="multilevel"/>
    <w:tmpl w:val="88F0FAF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DE4E30"/>
    <w:multiLevelType w:val="hybridMultilevel"/>
    <w:tmpl w:val="A2DE93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22572F19"/>
    <w:multiLevelType w:val="hybridMultilevel"/>
    <w:tmpl w:val="BD80890C"/>
    <w:lvl w:ilvl="0" w:tplc="3104D8E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8" w15:restartNumberingAfterBreak="0">
    <w:nsid w:val="23565505"/>
    <w:multiLevelType w:val="multilevel"/>
    <w:tmpl w:val="C01EDA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9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27CF5A47"/>
    <w:multiLevelType w:val="hybridMultilevel"/>
    <w:tmpl w:val="D982CB70"/>
    <w:lvl w:ilvl="0" w:tplc="25AC8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A329C5"/>
    <w:multiLevelType w:val="multilevel"/>
    <w:tmpl w:val="3F6EC6EC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0B310B1"/>
    <w:multiLevelType w:val="hybridMultilevel"/>
    <w:tmpl w:val="0B6A328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31112872"/>
    <w:multiLevelType w:val="hybridMultilevel"/>
    <w:tmpl w:val="A0B61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883916"/>
    <w:multiLevelType w:val="hybridMultilevel"/>
    <w:tmpl w:val="CBE001B2"/>
    <w:lvl w:ilvl="0" w:tplc="3B0EFED4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8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82E0245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3B555C2A"/>
    <w:multiLevelType w:val="hybridMultilevel"/>
    <w:tmpl w:val="DDA004D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D4B28B6"/>
    <w:multiLevelType w:val="hybridMultilevel"/>
    <w:tmpl w:val="12467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FD16550"/>
    <w:multiLevelType w:val="multilevel"/>
    <w:tmpl w:val="010A2E4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13E3C43"/>
    <w:multiLevelType w:val="hybridMultilevel"/>
    <w:tmpl w:val="0E3C639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1C44AD0"/>
    <w:multiLevelType w:val="hybridMultilevel"/>
    <w:tmpl w:val="2E3AE6EC"/>
    <w:lvl w:ilvl="0" w:tplc="C7582E3A">
      <w:start w:val="1"/>
      <w:numFmt w:val="bullet"/>
      <w:lvlText w:val=""/>
      <w:lvlJc w:val="left"/>
      <w:pPr>
        <w:ind w:left="397" w:hanging="39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942EC8"/>
    <w:multiLevelType w:val="hybridMultilevel"/>
    <w:tmpl w:val="CB10B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9C5D10"/>
    <w:multiLevelType w:val="hybridMultilevel"/>
    <w:tmpl w:val="BB146EAE"/>
    <w:lvl w:ilvl="0" w:tplc="5CDCCD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854B41"/>
    <w:multiLevelType w:val="hybridMultilevel"/>
    <w:tmpl w:val="A21A6F4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9CC2E7F"/>
    <w:multiLevelType w:val="hybridMultilevel"/>
    <w:tmpl w:val="C812FE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6F6FE6"/>
    <w:multiLevelType w:val="hybridMultilevel"/>
    <w:tmpl w:val="14962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4A1D36"/>
    <w:multiLevelType w:val="multilevel"/>
    <w:tmpl w:val="30BE5F86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6F3B7CB5"/>
    <w:multiLevelType w:val="hybridMultilevel"/>
    <w:tmpl w:val="05A04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B46A16"/>
    <w:multiLevelType w:val="multilevel"/>
    <w:tmpl w:val="1A9886E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112BC9"/>
    <w:multiLevelType w:val="hybridMultilevel"/>
    <w:tmpl w:val="5294521E"/>
    <w:lvl w:ilvl="0" w:tplc="8A78C2D8">
      <w:start w:val="1"/>
      <w:numFmt w:val="decimal"/>
      <w:lvlText w:val="%1)"/>
      <w:lvlJc w:val="left"/>
      <w:pPr>
        <w:ind w:left="10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6" w:hanging="360"/>
      </w:pPr>
    </w:lvl>
    <w:lvl w:ilvl="2" w:tplc="0415001B" w:tentative="1">
      <w:start w:val="1"/>
      <w:numFmt w:val="lowerRoman"/>
      <w:lvlText w:val="%3."/>
      <w:lvlJc w:val="right"/>
      <w:pPr>
        <w:ind w:left="2446" w:hanging="180"/>
      </w:p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56" w15:restartNumberingAfterBreak="0">
    <w:nsid w:val="79EE71F3"/>
    <w:multiLevelType w:val="hybridMultilevel"/>
    <w:tmpl w:val="7930B3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410080152">
    <w:abstractNumId w:val="15"/>
  </w:num>
  <w:num w:numId="2" w16cid:durableId="468281971">
    <w:abstractNumId w:val="16"/>
  </w:num>
  <w:num w:numId="3" w16cid:durableId="1562791332">
    <w:abstractNumId w:val="31"/>
  </w:num>
  <w:num w:numId="4" w16cid:durableId="1582059778">
    <w:abstractNumId w:val="17"/>
  </w:num>
  <w:num w:numId="5" w16cid:durableId="1231961877">
    <w:abstractNumId w:val="29"/>
  </w:num>
  <w:num w:numId="6" w16cid:durableId="1782383555">
    <w:abstractNumId w:val="33"/>
  </w:num>
  <w:num w:numId="7" w16cid:durableId="1017463785">
    <w:abstractNumId w:val="32"/>
  </w:num>
  <w:num w:numId="8" w16cid:durableId="1028876802">
    <w:abstractNumId w:val="58"/>
  </w:num>
  <w:num w:numId="9" w16cid:durableId="218202004">
    <w:abstractNumId w:val="30"/>
  </w:num>
  <w:num w:numId="10" w16cid:durableId="914825232">
    <w:abstractNumId w:val="13"/>
  </w:num>
  <w:num w:numId="11" w16cid:durableId="298807087">
    <w:abstractNumId w:val="38"/>
  </w:num>
  <w:num w:numId="12" w16cid:durableId="1742943051">
    <w:abstractNumId w:val="57"/>
  </w:num>
  <w:num w:numId="13" w16cid:durableId="1926911380">
    <w:abstractNumId w:val="46"/>
  </w:num>
  <w:num w:numId="14" w16cid:durableId="1694647304">
    <w:abstractNumId w:val="25"/>
  </w:num>
  <w:num w:numId="15" w16cid:durableId="1075663974">
    <w:abstractNumId w:val="27"/>
  </w:num>
  <w:num w:numId="16" w16cid:durableId="1156723068">
    <w:abstractNumId w:val="21"/>
  </w:num>
  <w:num w:numId="17" w16cid:durableId="778186505">
    <w:abstractNumId w:val="20"/>
  </w:num>
  <w:num w:numId="18" w16cid:durableId="1584753649">
    <w:abstractNumId w:val="42"/>
  </w:num>
  <w:num w:numId="19" w16cid:durableId="2137287184">
    <w:abstractNumId w:val="18"/>
  </w:num>
  <w:num w:numId="20" w16cid:durableId="1914730830">
    <w:abstractNumId w:val="23"/>
  </w:num>
  <w:num w:numId="21" w16cid:durableId="55013281">
    <w:abstractNumId w:val="50"/>
  </w:num>
  <w:num w:numId="22" w16cid:durableId="1365211098">
    <w:abstractNumId w:val="19"/>
  </w:num>
  <w:num w:numId="23" w16cid:durableId="884367488">
    <w:abstractNumId w:val="49"/>
  </w:num>
  <w:num w:numId="24" w16cid:durableId="1157845015">
    <w:abstractNumId w:val="36"/>
  </w:num>
  <w:num w:numId="25" w16cid:durableId="1278411839">
    <w:abstractNumId w:val="47"/>
  </w:num>
  <w:num w:numId="26" w16cid:durableId="1476143087">
    <w:abstractNumId w:val="35"/>
  </w:num>
  <w:num w:numId="27" w16cid:durableId="1684747636">
    <w:abstractNumId w:val="48"/>
  </w:num>
  <w:num w:numId="28" w16cid:durableId="982932533">
    <w:abstractNumId w:val="26"/>
  </w:num>
  <w:num w:numId="29" w16cid:durableId="1812749406">
    <w:abstractNumId w:val="55"/>
  </w:num>
  <w:num w:numId="30" w16cid:durableId="681664986">
    <w:abstractNumId w:val="41"/>
  </w:num>
  <w:num w:numId="31" w16cid:durableId="1741951032">
    <w:abstractNumId w:val="52"/>
  </w:num>
  <w:num w:numId="32" w16cid:durableId="2012100989">
    <w:abstractNumId w:val="39"/>
  </w:num>
  <w:num w:numId="33" w16cid:durableId="2056343168">
    <w:abstractNumId w:val="45"/>
  </w:num>
  <w:num w:numId="34" w16cid:durableId="623468404">
    <w:abstractNumId w:val="37"/>
  </w:num>
  <w:num w:numId="35" w16cid:durableId="2088839231">
    <w:abstractNumId w:val="44"/>
  </w:num>
  <w:num w:numId="36" w16cid:durableId="1753430838">
    <w:abstractNumId w:val="40"/>
  </w:num>
  <w:num w:numId="37" w16cid:durableId="739249929">
    <w:abstractNumId w:val="56"/>
  </w:num>
  <w:num w:numId="38" w16cid:durableId="946423584">
    <w:abstractNumId w:val="51"/>
  </w:num>
  <w:num w:numId="39" w16cid:durableId="1422414926">
    <w:abstractNumId w:val="53"/>
  </w:num>
  <w:num w:numId="40" w16cid:durableId="1791901227">
    <w:abstractNumId w:val="11"/>
  </w:num>
  <w:num w:numId="41" w16cid:durableId="831524411">
    <w:abstractNumId w:val="14"/>
  </w:num>
  <w:num w:numId="42" w16cid:durableId="160396318">
    <w:abstractNumId w:val="28"/>
  </w:num>
  <w:num w:numId="43" w16cid:durableId="1371224655">
    <w:abstractNumId w:val="12"/>
  </w:num>
  <w:num w:numId="44" w16cid:durableId="1511023173">
    <w:abstractNumId w:val="24"/>
  </w:num>
  <w:num w:numId="45" w16cid:durableId="2048944158">
    <w:abstractNumId w:val="34"/>
  </w:num>
  <w:num w:numId="46" w16cid:durableId="1933272278">
    <w:abstractNumId w:val="22"/>
  </w:num>
  <w:num w:numId="47" w16cid:durableId="1247492282">
    <w:abstractNumId w:val="43"/>
  </w:num>
  <w:num w:numId="48" w16cid:durableId="307393812">
    <w:abstractNumId w:val="5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4A6B"/>
    <w:rsid w:val="000078EF"/>
    <w:rsid w:val="00007EA4"/>
    <w:rsid w:val="0001025E"/>
    <w:rsid w:val="00011543"/>
    <w:rsid w:val="000117A2"/>
    <w:rsid w:val="00011F5A"/>
    <w:rsid w:val="00012000"/>
    <w:rsid w:val="0001614B"/>
    <w:rsid w:val="0001684D"/>
    <w:rsid w:val="00016948"/>
    <w:rsid w:val="00017A4E"/>
    <w:rsid w:val="000206FE"/>
    <w:rsid w:val="00020B38"/>
    <w:rsid w:val="00020B62"/>
    <w:rsid w:val="0002431C"/>
    <w:rsid w:val="000243C1"/>
    <w:rsid w:val="00024472"/>
    <w:rsid w:val="00025DB6"/>
    <w:rsid w:val="00026504"/>
    <w:rsid w:val="00026D11"/>
    <w:rsid w:val="00030B08"/>
    <w:rsid w:val="00034104"/>
    <w:rsid w:val="000400EB"/>
    <w:rsid w:val="0004020E"/>
    <w:rsid w:val="000402C1"/>
    <w:rsid w:val="00041636"/>
    <w:rsid w:val="0004226F"/>
    <w:rsid w:val="00042EB1"/>
    <w:rsid w:val="00047AFD"/>
    <w:rsid w:val="00050263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773"/>
    <w:rsid w:val="00064C5E"/>
    <w:rsid w:val="00064F93"/>
    <w:rsid w:val="00064FB0"/>
    <w:rsid w:val="0006579E"/>
    <w:rsid w:val="00065968"/>
    <w:rsid w:val="00066864"/>
    <w:rsid w:val="00070659"/>
    <w:rsid w:val="00071387"/>
    <w:rsid w:val="00071D29"/>
    <w:rsid w:val="00072F54"/>
    <w:rsid w:val="00073B94"/>
    <w:rsid w:val="000746F7"/>
    <w:rsid w:val="0007643A"/>
    <w:rsid w:val="00080A6B"/>
    <w:rsid w:val="00081A66"/>
    <w:rsid w:val="00081E43"/>
    <w:rsid w:val="0008222A"/>
    <w:rsid w:val="00083A3E"/>
    <w:rsid w:val="00084287"/>
    <w:rsid w:val="00085BDF"/>
    <w:rsid w:val="00087319"/>
    <w:rsid w:val="000937C6"/>
    <w:rsid w:val="00093C15"/>
    <w:rsid w:val="00095013"/>
    <w:rsid w:val="00096CCF"/>
    <w:rsid w:val="00097794"/>
    <w:rsid w:val="00097BC8"/>
    <w:rsid w:val="000A2087"/>
    <w:rsid w:val="000A259D"/>
    <w:rsid w:val="000A5622"/>
    <w:rsid w:val="000A6385"/>
    <w:rsid w:val="000A68B3"/>
    <w:rsid w:val="000B26DD"/>
    <w:rsid w:val="000B28D3"/>
    <w:rsid w:val="000B47AC"/>
    <w:rsid w:val="000B550F"/>
    <w:rsid w:val="000B58C8"/>
    <w:rsid w:val="000B6F46"/>
    <w:rsid w:val="000B77B6"/>
    <w:rsid w:val="000C022F"/>
    <w:rsid w:val="000C238A"/>
    <w:rsid w:val="000C28E2"/>
    <w:rsid w:val="000C2E0E"/>
    <w:rsid w:val="000C58C6"/>
    <w:rsid w:val="000C6822"/>
    <w:rsid w:val="000D30ED"/>
    <w:rsid w:val="000D3DC4"/>
    <w:rsid w:val="000D4E4D"/>
    <w:rsid w:val="000D4FEB"/>
    <w:rsid w:val="000D52CF"/>
    <w:rsid w:val="000D550C"/>
    <w:rsid w:val="000E138D"/>
    <w:rsid w:val="000E34A4"/>
    <w:rsid w:val="000E4988"/>
    <w:rsid w:val="000E5C4D"/>
    <w:rsid w:val="000E7ACC"/>
    <w:rsid w:val="000F31A3"/>
    <w:rsid w:val="000F478C"/>
    <w:rsid w:val="000F6C99"/>
    <w:rsid w:val="00101596"/>
    <w:rsid w:val="00101713"/>
    <w:rsid w:val="00102481"/>
    <w:rsid w:val="00102DD7"/>
    <w:rsid w:val="00103478"/>
    <w:rsid w:val="00107659"/>
    <w:rsid w:val="00107E20"/>
    <w:rsid w:val="001116A8"/>
    <w:rsid w:val="00115187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3FB"/>
    <w:rsid w:val="001316EB"/>
    <w:rsid w:val="00133F4A"/>
    <w:rsid w:val="001348B3"/>
    <w:rsid w:val="00140953"/>
    <w:rsid w:val="0014132D"/>
    <w:rsid w:val="00141C26"/>
    <w:rsid w:val="0014224B"/>
    <w:rsid w:val="00142FAC"/>
    <w:rsid w:val="0014500E"/>
    <w:rsid w:val="00145308"/>
    <w:rsid w:val="00145FD4"/>
    <w:rsid w:val="00146E9C"/>
    <w:rsid w:val="00147DC8"/>
    <w:rsid w:val="0015336E"/>
    <w:rsid w:val="00156697"/>
    <w:rsid w:val="001607A2"/>
    <w:rsid w:val="00160A40"/>
    <w:rsid w:val="00161722"/>
    <w:rsid w:val="001618AE"/>
    <w:rsid w:val="00161B28"/>
    <w:rsid w:val="0016214E"/>
    <w:rsid w:val="00162CD3"/>
    <w:rsid w:val="001631C7"/>
    <w:rsid w:val="00163599"/>
    <w:rsid w:val="00163F96"/>
    <w:rsid w:val="00163FCF"/>
    <w:rsid w:val="00164E9A"/>
    <w:rsid w:val="00167029"/>
    <w:rsid w:val="001706F7"/>
    <w:rsid w:val="0017200D"/>
    <w:rsid w:val="00172136"/>
    <w:rsid w:val="00172225"/>
    <w:rsid w:val="0017237B"/>
    <w:rsid w:val="001728E7"/>
    <w:rsid w:val="001730AD"/>
    <w:rsid w:val="00174074"/>
    <w:rsid w:val="001742F8"/>
    <w:rsid w:val="001754C2"/>
    <w:rsid w:val="00176017"/>
    <w:rsid w:val="00183E18"/>
    <w:rsid w:val="00184F36"/>
    <w:rsid w:val="001857DF"/>
    <w:rsid w:val="001866D5"/>
    <w:rsid w:val="00186C7A"/>
    <w:rsid w:val="0019015A"/>
    <w:rsid w:val="001903CB"/>
    <w:rsid w:val="00192BEB"/>
    <w:rsid w:val="00194079"/>
    <w:rsid w:val="001940D3"/>
    <w:rsid w:val="001945EF"/>
    <w:rsid w:val="0019549C"/>
    <w:rsid w:val="0019550C"/>
    <w:rsid w:val="00196BEF"/>
    <w:rsid w:val="00197FE8"/>
    <w:rsid w:val="001A1B08"/>
    <w:rsid w:val="001A2E43"/>
    <w:rsid w:val="001A40B8"/>
    <w:rsid w:val="001A55E9"/>
    <w:rsid w:val="001A65B1"/>
    <w:rsid w:val="001A6F88"/>
    <w:rsid w:val="001A788A"/>
    <w:rsid w:val="001B03B7"/>
    <w:rsid w:val="001B05AF"/>
    <w:rsid w:val="001B18B7"/>
    <w:rsid w:val="001B2E16"/>
    <w:rsid w:val="001B2E6C"/>
    <w:rsid w:val="001B6880"/>
    <w:rsid w:val="001B748F"/>
    <w:rsid w:val="001C0550"/>
    <w:rsid w:val="001C08C8"/>
    <w:rsid w:val="001C08CE"/>
    <w:rsid w:val="001C2525"/>
    <w:rsid w:val="001C2BEB"/>
    <w:rsid w:val="001C3169"/>
    <w:rsid w:val="001C3AD7"/>
    <w:rsid w:val="001C6E9E"/>
    <w:rsid w:val="001C7C32"/>
    <w:rsid w:val="001D1110"/>
    <w:rsid w:val="001D1B31"/>
    <w:rsid w:val="001D4D2A"/>
    <w:rsid w:val="001D576E"/>
    <w:rsid w:val="001D591E"/>
    <w:rsid w:val="001D5F3A"/>
    <w:rsid w:val="001D71D3"/>
    <w:rsid w:val="001D789E"/>
    <w:rsid w:val="001E0298"/>
    <w:rsid w:val="001E33B5"/>
    <w:rsid w:val="001E7AC2"/>
    <w:rsid w:val="001F00D8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4D63"/>
    <w:rsid w:val="002274D7"/>
    <w:rsid w:val="002305DC"/>
    <w:rsid w:val="00230C0F"/>
    <w:rsid w:val="002349EC"/>
    <w:rsid w:val="00235372"/>
    <w:rsid w:val="00236224"/>
    <w:rsid w:val="00236DBD"/>
    <w:rsid w:val="00240861"/>
    <w:rsid w:val="00240C45"/>
    <w:rsid w:val="002414DF"/>
    <w:rsid w:val="00241EC9"/>
    <w:rsid w:val="00245B20"/>
    <w:rsid w:val="002474DB"/>
    <w:rsid w:val="0025047F"/>
    <w:rsid w:val="0025136E"/>
    <w:rsid w:val="00253CB0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6BF6"/>
    <w:rsid w:val="002674EB"/>
    <w:rsid w:val="002706CC"/>
    <w:rsid w:val="00270851"/>
    <w:rsid w:val="00271DCF"/>
    <w:rsid w:val="00272DA6"/>
    <w:rsid w:val="002732A8"/>
    <w:rsid w:val="002732BF"/>
    <w:rsid w:val="0027753F"/>
    <w:rsid w:val="00277A7C"/>
    <w:rsid w:val="00281B14"/>
    <w:rsid w:val="00281E0B"/>
    <w:rsid w:val="002828EE"/>
    <w:rsid w:val="0028314C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4E1"/>
    <w:rsid w:val="002A39A1"/>
    <w:rsid w:val="002A52F5"/>
    <w:rsid w:val="002B0521"/>
    <w:rsid w:val="002B154D"/>
    <w:rsid w:val="002B4BFE"/>
    <w:rsid w:val="002B7A1F"/>
    <w:rsid w:val="002C0516"/>
    <w:rsid w:val="002C26A6"/>
    <w:rsid w:val="002C441A"/>
    <w:rsid w:val="002C449B"/>
    <w:rsid w:val="002C78AE"/>
    <w:rsid w:val="002D026B"/>
    <w:rsid w:val="002D0359"/>
    <w:rsid w:val="002D0B7E"/>
    <w:rsid w:val="002D1C16"/>
    <w:rsid w:val="002D2596"/>
    <w:rsid w:val="002D2BC4"/>
    <w:rsid w:val="002D2E34"/>
    <w:rsid w:val="002D5568"/>
    <w:rsid w:val="002D65C8"/>
    <w:rsid w:val="002D67AC"/>
    <w:rsid w:val="002D6832"/>
    <w:rsid w:val="002D7278"/>
    <w:rsid w:val="002E2F06"/>
    <w:rsid w:val="002E45B5"/>
    <w:rsid w:val="002E4A84"/>
    <w:rsid w:val="002E4E15"/>
    <w:rsid w:val="002E557B"/>
    <w:rsid w:val="002E5F1E"/>
    <w:rsid w:val="002E67B2"/>
    <w:rsid w:val="002E6853"/>
    <w:rsid w:val="002F10FD"/>
    <w:rsid w:val="002F28BF"/>
    <w:rsid w:val="002F4B3C"/>
    <w:rsid w:val="002F55EA"/>
    <w:rsid w:val="002F76F5"/>
    <w:rsid w:val="003005FE"/>
    <w:rsid w:val="0030073D"/>
    <w:rsid w:val="00300CD6"/>
    <w:rsid w:val="00302086"/>
    <w:rsid w:val="00302A40"/>
    <w:rsid w:val="00307766"/>
    <w:rsid w:val="003115C0"/>
    <w:rsid w:val="00312C77"/>
    <w:rsid w:val="00314D5A"/>
    <w:rsid w:val="00321C74"/>
    <w:rsid w:val="00324536"/>
    <w:rsid w:val="00327A75"/>
    <w:rsid w:val="00327ED0"/>
    <w:rsid w:val="003309FB"/>
    <w:rsid w:val="00330D5E"/>
    <w:rsid w:val="00333422"/>
    <w:rsid w:val="00334926"/>
    <w:rsid w:val="003364A4"/>
    <w:rsid w:val="00336A3F"/>
    <w:rsid w:val="00340BE8"/>
    <w:rsid w:val="00341B40"/>
    <w:rsid w:val="00344D0E"/>
    <w:rsid w:val="00345A80"/>
    <w:rsid w:val="0034610E"/>
    <w:rsid w:val="003468C2"/>
    <w:rsid w:val="00347061"/>
    <w:rsid w:val="00353FD8"/>
    <w:rsid w:val="003547D8"/>
    <w:rsid w:val="00355154"/>
    <w:rsid w:val="00356687"/>
    <w:rsid w:val="00362F1E"/>
    <w:rsid w:val="00364FE6"/>
    <w:rsid w:val="00366166"/>
    <w:rsid w:val="00366915"/>
    <w:rsid w:val="00370569"/>
    <w:rsid w:val="00370833"/>
    <w:rsid w:val="00370A9A"/>
    <w:rsid w:val="00370ED2"/>
    <w:rsid w:val="00372A9D"/>
    <w:rsid w:val="00372B69"/>
    <w:rsid w:val="00372F3F"/>
    <w:rsid w:val="00373CD3"/>
    <w:rsid w:val="00375D59"/>
    <w:rsid w:val="003770B7"/>
    <w:rsid w:val="0038014F"/>
    <w:rsid w:val="00381428"/>
    <w:rsid w:val="00381CA2"/>
    <w:rsid w:val="003822C4"/>
    <w:rsid w:val="003849D5"/>
    <w:rsid w:val="00384B3C"/>
    <w:rsid w:val="00385462"/>
    <w:rsid w:val="003900C4"/>
    <w:rsid w:val="0039018E"/>
    <w:rsid w:val="003930F2"/>
    <w:rsid w:val="00393155"/>
    <w:rsid w:val="00394657"/>
    <w:rsid w:val="003952A5"/>
    <w:rsid w:val="003956C4"/>
    <w:rsid w:val="00396445"/>
    <w:rsid w:val="003A164D"/>
    <w:rsid w:val="003A1C75"/>
    <w:rsid w:val="003A203C"/>
    <w:rsid w:val="003A2C75"/>
    <w:rsid w:val="003A4980"/>
    <w:rsid w:val="003A602D"/>
    <w:rsid w:val="003B0418"/>
    <w:rsid w:val="003B193E"/>
    <w:rsid w:val="003B2B91"/>
    <w:rsid w:val="003B61FF"/>
    <w:rsid w:val="003B633E"/>
    <w:rsid w:val="003B7EC8"/>
    <w:rsid w:val="003C27E2"/>
    <w:rsid w:val="003C3B5B"/>
    <w:rsid w:val="003C49AD"/>
    <w:rsid w:val="003C52DE"/>
    <w:rsid w:val="003C5386"/>
    <w:rsid w:val="003C5792"/>
    <w:rsid w:val="003C798A"/>
    <w:rsid w:val="003D102D"/>
    <w:rsid w:val="003D1D34"/>
    <w:rsid w:val="003D2818"/>
    <w:rsid w:val="003D4C1B"/>
    <w:rsid w:val="003D7AD3"/>
    <w:rsid w:val="003D7EF6"/>
    <w:rsid w:val="003E221E"/>
    <w:rsid w:val="003E4044"/>
    <w:rsid w:val="003E4704"/>
    <w:rsid w:val="003E4C51"/>
    <w:rsid w:val="003E4CF9"/>
    <w:rsid w:val="003E5A27"/>
    <w:rsid w:val="003E78CF"/>
    <w:rsid w:val="003F313B"/>
    <w:rsid w:val="003F47C3"/>
    <w:rsid w:val="00401111"/>
    <w:rsid w:val="00402731"/>
    <w:rsid w:val="00402A3D"/>
    <w:rsid w:val="00403E26"/>
    <w:rsid w:val="00404BED"/>
    <w:rsid w:val="00405421"/>
    <w:rsid w:val="004057DC"/>
    <w:rsid w:val="00405A5D"/>
    <w:rsid w:val="00406BF5"/>
    <w:rsid w:val="00407444"/>
    <w:rsid w:val="004101BD"/>
    <w:rsid w:val="00410737"/>
    <w:rsid w:val="00411A25"/>
    <w:rsid w:val="00412263"/>
    <w:rsid w:val="0041390E"/>
    <w:rsid w:val="00415A99"/>
    <w:rsid w:val="00416124"/>
    <w:rsid w:val="00416EE7"/>
    <w:rsid w:val="00417B79"/>
    <w:rsid w:val="00420A42"/>
    <w:rsid w:val="004216BE"/>
    <w:rsid w:val="00426A41"/>
    <w:rsid w:val="00426E0D"/>
    <w:rsid w:val="004274AF"/>
    <w:rsid w:val="004302B9"/>
    <w:rsid w:val="00430B34"/>
    <w:rsid w:val="00430E4A"/>
    <w:rsid w:val="00431C2B"/>
    <w:rsid w:val="00433F6A"/>
    <w:rsid w:val="0043500C"/>
    <w:rsid w:val="0043579D"/>
    <w:rsid w:val="00435976"/>
    <w:rsid w:val="004360D1"/>
    <w:rsid w:val="00436969"/>
    <w:rsid w:val="00442657"/>
    <w:rsid w:val="00444425"/>
    <w:rsid w:val="00447DE8"/>
    <w:rsid w:val="00447FA7"/>
    <w:rsid w:val="0045072F"/>
    <w:rsid w:val="0045096A"/>
    <w:rsid w:val="004514DA"/>
    <w:rsid w:val="00452C0E"/>
    <w:rsid w:val="00454793"/>
    <w:rsid w:val="004551DA"/>
    <w:rsid w:val="00456D2B"/>
    <w:rsid w:val="0046051B"/>
    <w:rsid w:val="00460ABB"/>
    <w:rsid w:val="00461B71"/>
    <w:rsid w:val="00464BF0"/>
    <w:rsid w:val="00475571"/>
    <w:rsid w:val="00475B6B"/>
    <w:rsid w:val="004808BF"/>
    <w:rsid w:val="00480ECB"/>
    <w:rsid w:val="0048121B"/>
    <w:rsid w:val="00481330"/>
    <w:rsid w:val="00482A41"/>
    <w:rsid w:val="00482E21"/>
    <w:rsid w:val="004842AC"/>
    <w:rsid w:val="00486B18"/>
    <w:rsid w:val="0049042F"/>
    <w:rsid w:val="00490D58"/>
    <w:rsid w:val="00490F1F"/>
    <w:rsid w:val="00492421"/>
    <w:rsid w:val="00492CCC"/>
    <w:rsid w:val="004935CE"/>
    <w:rsid w:val="00495F7A"/>
    <w:rsid w:val="004971CC"/>
    <w:rsid w:val="00497D36"/>
    <w:rsid w:val="004A0A17"/>
    <w:rsid w:val="004A4474"/>
    <w:rsid w:val="004A4484"/>
    <w:rsid w:val="004A4BE0"/>
    <w:rsid w:val="004A6CDC"/>
    <w:rsid w:val="004A7F0D"/>
    <w:rsid w:val="004B1060"/>
    <w:rsid w:val="004B3E8A"/>
    <w:rsid w:val="004B3EF1"/>
    <w:rsid w:val="004B3FCA"/>
    <w:rsid w:val="004B4204"/>
    <w:rsid w:val="004B478B"/>
    <w:rsid w:val="004B524C"/>
    <w:rsid w:val="004B613B"/>
    <w:rsid w:val="004C0128"/>
    <w:rsid w:val="004C0949"/>
    <w:rsid w:val="004C267D"/>
    <w:rsid w:val="004C2EF2"/>
    <w:rsid w:val="004C3426"/>
    <w:rsid w:val="004C5247"/>
    <w:rsid w:val="004C5724"/>
    <w:rsid w:val="004C6281"/>
    <w:rsid w:val="004C6684"/>
    <w:rsid w:val="004C74E9"/>
    <w:rsid w:val="004D0A81"/>
    <w:rsid w:val="004D189B"/>
    <w:rsid w:val="004D2E17"/>
    <w:rsid w:val="004D7ABD"/>
    <w:rsid w:val="004E0D26"/>
    <w:rsid w:val="004E26F7"/>
    <w:rsid w:val="004E3011"/>
    <w:rsid w:val="004E34FE"/>
    <w:rsid w:val="004E44DF"/>
    <w:rsid w:val="004E4A6F"/>
    <w:rsid w:val="004E4DFA"/>
    <w:rsid w:val="004E6083"/>
    <w:rsid w:val="004E6625"/>
    <w:rsid w:val="004E7DC1"/>
    <w:rsid w:val="004F36C7"/>
    <w:rsid w:val="004F36FE"/>
    <w:rsid w:val="005008B7"/>
    <w:rsid w:val="00503D59"/>
    <w:rsid w:val="0050692E"/>
    <w:rsid w:val="00511333"/>
    <w:rsid w:val="00512380"/>
    <w:rsid w:val="00513BBA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160E"/>
    <w:rsid w:val="00537252"/>
    <w:rsid w:val="005422FC"/>
    <w:rsid w:val="0054303C"/>
    <w:rsid w:val="00545369"/>
    <w:rsid w:val="005469A8"/>
    <w:rsid w:val="00546E39"/>
    <w:rsid w:val="005509B9"/>
    <w:rsid w:val="00550DE5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0D42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9AC"/>
    <w:rsid w:val="00580E19"/>
    <w:rsid w:val="00582230"/>
    <w:rsid w:val="00582D8F"/>
    <w:rsid w:val="005835F4"/>
    <w:rsid w:val="005864F8"/>
    <w:rsid w:val="005877E2"/>
    <w:rsid w:val="00591347"/>
    <w:rsid w:val="00591359"/>
    <w:rsid w:val="00591C00"/>
    <w:rsid w:val="00592051"/>
    <w:rsid w:val="005940FF"/>
    <w:rsid w:val="00594713"/>
    <w:rsid w:val="00594D6E"/>
    <w:rsid w:val="005964E2"/>
    <w:rsid w:val="005A13D8"/>
    <w:rsid w:val="005A1B69"/>
    <w:rsid w:val="005A39E8"/>
    <w:rsid w:val="005A3AC6"/>
    <w:rsid w:val="005A56E0"/>
    <w:rsid w:val="005A585E"/>
    <w:rsid w:val="005A7F8A"/>
    <w:rsid w:val="005B0C16"/>
    <w:rsid w:val="005B1A74"/>
    <w:rsid w:val="005B3FF6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290E"/>
    <w:rsid w:val="005D409B"/>
    <w:rsid w:val="005D4EDA"/>
    <w:rsid w:val="005D7489"/>
    <w:rsid w:val="005D7DB7"/>
    <w:rsid w:val="005E0073"/>
    <w:rsid w:val="005E0582"/>
    <w:rsid w:val="005E1084"/>
    <w:rsid w:val="005E15E2"/>
    <w:rsid w:val="005E206D"/>
    <w:rsid w:val="005E27E6"/>
    <w:rsid w:val="005E4269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511F"/>
    <w:rsid w:val="006061AD"/>
    <w:rsid w:val="006061E4"/>
    <w:rsid w:val="006064C2"/>
    <w:rsid w:val="00610E60"/>
    <w:rsid w:val="006124CF"/>
    <w:rsid w:val="006129E3"/>
    <w:rsid w:val="006141C3"/>
    <w:rsid w:val="00614FE6"/>
    <w:rsid w:val="0061598F"/>
    <w:rsid w:val="00615A23"/>
    <w:rsid w:val="00615CAB"/>
    <w:rsid w:val="0061686F"/>
    <w:rsid w:val="00617408"/>
    <w:rsid w:val="00620712"/>
    <w:rsid w:val="0062089C"/>
    <w:rsid w:val="00621695"/>
    <w:rsid w:val="006228B5"/>
    <w:rsid w:val="006241A6"/>
    <w:rsid w:val="006258A0"/>
    <w:rsid w:val="0062671F"/>
    <w:rsid w:val="0062679F"/>
    <w:rsid w:val="0063199A"/>
    <w:rsid w:val="00632BAA"/>
    <w:rsid w:val="00635593"/>
    <w:rsid w:val="0063773B"/>
    <w:rsid w:val="0064023E"/>
    <w:rsid w:val="0064055C"/>
    <w:rsid w:val="00642AC7"/>
    <w:rsid w:val="00644B98"/>
    <w:rsid w:val="00646134"/>
    <w:rsid w:val="00646D1E"/>
    <w:rsid w:val="00647DEE"/>
    <w:rsid w:val="0065039E"/>
    <w:rsid w:val="00651E30"/>
    <w:rsid w:val="006538AE"/>
    <w:rsid w:val="00653FA8"/>
    <w:rsid w:val="00655AB8"/>
    <w:rsid w:val="00655E66"/>
    <w:rsid w:val="00662FF1"/>
    <w:rsid w:val="00663EA2"/>
    <w:rsid w:val="006648F2"/>
    <w:rsid w:val="00667353"/>
    <w:rsid w:val="006715A8"/>
    <w:rsid w:val="00671EBC"/>
    <w:rsid w:val="006725B8"/>
    <w:rsid w:val="00672828"/>
    <w:rsid w:val="00673723"/>
    <w:rsid w:val="00674A46"/>
    <w:rsid w:val="0067737E"/>
    <w:rsid w:val="006773A5"/>
    <w:rsid w:val="00680C19"/>
    <w:rsid w:val="006819E5"/>
    <w:rsid w:val="006827AF"/>
    <w:rsid w:val="006842CD"/>
    <w:rsid w:val="00684CAF"/>
    <w:rsid w:val="00685B4F"/>
    <w:rsid w:val="00686A89"/>
    <w:rsid w:val="0069055B"/>
    <w:rsid w:val="006926FA"/>
    <w:rsid w:val="0069336C"/>
    <w:rsid w:val="006954CE"/>
    <w:rsid w:val="006965EF"/>
    <w:rsid w:val="00697C34"/>
    <w:rsid w:val="006A0CC9"/>
    <w:rsid w:val="006A296A"/>
    <w:rsid w:val="006A7BE5"/>
    <w:rsid w:val="006A7C38"/>
    <w:rsid w:val="006B0B0E"/>
    <w:rsid w:val="006B1061"/>
    <w:rsid w:val="006B1AD8"/>
    <w:rsid w:val="006B343F"/>
    <w:rsid w:val="006B3505"/>
    <w:rsid w:val="006B60AF"/>
    <w:rsid w:val="006B6132"/>
    <w:rsid w:val="006C19A0"/>
    <w:rsid w:val="006C239E"/>
    <w:rsid w:val="006C3A65"/>
    <w:rsid w:val="006C3F79"/>
    <w:rsid w:val="006C7798"/>
    <w:rsid w:val="006D01CA"/>
    <w:rsid w:val="006D0909"/>
    <w:rsid w:val="006D1F90"/>
    <w:rsid w:val="006D1F94"/>
    <w:rsid w:val="006D37A6"/>
    <w:rsid w:val="006D39B6"/>
    <w:rsid w:val="006E0379"/>
    <w:rsid w:val="006E07BB"/>
    <w:rsid w:val="006E264B"/>
    <w:rsid w:val="006E407D"/>
    <w:rsid w:val="006E4FD9"/>
    <w:rsid w:val="006F0FCE"/>
    <w:rsid w:val="006F1CF6"/>
    <w:rsid w:val="006F222C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6E11"/>
    <w:rsid w:val="00707A77"/>
    <w:rsid w:val="00710442"/>
    <w:rsid w:val="00713493"/>
    <w:rsid w:val="00713A04"/>
    <w:rsid w:val="00716F12"/>
    <w:rsid w:val="007221B1"/>
    <w:rsid w:val="00722401"/>
    <w:rsid w:val="007226C9"/>
    <w:rsid w:val="00722B02"/>
    <w:rsid w:val="00724156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1BD"/>
    <w:rsid w:val="00757AE5"/>
    <w:rsid w:val="00761DC2"/>
    <w:rsid w:val="00762AED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B9"/>
    <w:rsid w:val="00782CE1"/>
    <w:rsid w:val="00783321"/>
    <w:rsid w:val="00784C92"/>
    <w:rsid w:val="00787063"/>
    <w:rsid w:val="00791C0E"/>
    <w:rsid w:val="007943BD"/>
    <w:rsid w:val="00795D58"/>
    <w:rsid w:val="007970DE"/>
    <w:rsid w:val="007A0F20"/>
    <w:rsid w:val="007A1367"/>
    <w:rsid w:val="007A158A"/>
    <w:rsid w:val="007A1E21"/>
    <w:rsid w:val="007A2400"/>
    <w:rsid w:val="007A2A88"/>
    <w:rsid w:val="007A2F19"/>
    <w:rsid w:val="007A431E"/>
    <w:rsid w:val="007A4D63"/>
    <w:rsid w:val="007A7653"/>
    <w:rsid w:val="007A7EE8"/>
    <w:rsid w:val="007B1249"/>
    <w:rsid w:val="007B168F"/>
    <w:rsid w:val="007B3074"/>
    <w:rsid w:val="007B4633"/>
    <w:rsid w:val="007B4787"/>
    <w:rsid w:val="007B553C"/>
    <w:rsid w:val="007B6567"/>
    <w:rsid w:val="007B6C21"/>
    <w:rsid w:val="007B7107"/>
    <w:rsid w:val="007B7286"/>
    <w:rsid w:val="007B7BE2"/>
    <w:rsid w:val="007C007C"/>
    <w:rsid w:val="007C1E75"/>
    <w:rsid w:val="007C4494"/>
    <w:rsid w:val="007C5257"/>
    <w:rsid w:val="007C569D"/>
    <w:rsid w:val="007C578C"/>
    <w:rsid w:val="007C636C"/>
    <w:rsid w:val="007C78AC"/>
    <w:rsid w:val="007D3C32"/>
    <w:rsid w:val="007D4476"/>
    <w:rsid w:val="007D4CBF"/>
    <w:rsid w:val="007D6097"/>
    <w:rsid w:val="007D7FF1"/>
    <w:rsid w:val="007E181C"/>
    <w:rsid w:val="007E2134"/>
    <w:rsid w:val="007E4279"/>
    <w:rsid w:val="007E4551"/>
    <w:rsid w:val="007F0DFA"/>
    <w:rsid w:val="007F28DF"/>
    <w:rsid w:val="007F2CFB"/>
    <w:rsid w:val="007F3731"/>
    <w:rsid w:val="007F52A4"/>
    <w:rsid w:val="007F6CEF"/>
    <w:rsid w:val="007F754F"/>
    <w:rsid w:val="0080092C"/>
    <w:rsid w:val="0080096E"/>
    <w:rsid w:val="00801502"/>
    <w:rsid w:val="0080160E"/>
    <w:rsid w:val="008059B5"/>
    <w:rsid w:val="00806790"/>
    <w:rsid w:val="00807354"/>
    <w:rsid w:val="00807FA1"/>
    <w:rsid w:val="008100B6"/>
    <w:rsid w:val="008113C4"/>
    <w:rsid w:val="00814260"/>
    <w:rsid w:val="00814A29"/>
    <w:rsid w:val="00817381"/>
    <w:rsid w:val="00817D1B"/>
    <w:rsid w:val="00820EBD"/>
    <w:rsid w:val="00822DB0"/>
    <w:rsid w:val="008236B7"/>
    <w:rsid w:val="00827046"/>
    <w:rsid w:val="00827EE0"/>
    <w:rsid w:val="00830AA2"/>
    <w:rsid w:val="00830C05"/>
    <w:rsid w:val="008314D7"/>
    <w:rsid w:val="00831990"/>
    <w:rsid w:val="008319CC"/>
    <w:rsid w:val="00831C06"/>
    <w:rsid w:val="00832BEF"/>
    <w:rsid w:val="008338C3"/>
    <w:rsid w:val="00833E45"/>
    <w:rsid w:val="00835519"/>
    <w:rsid w:val="0083634E"/>
    <w:rsid w:val="008370E0"/>
    <w:rsid w:val="0084035F"/>
    <w:rsid w:val="00843E64"/>
    <w:rsid w:val="00844673"/>
    <w:rsid w:val="00844720"/>
    <w:rsid w:val="00844FE9"/>
    <w:rsid w:val="0084688E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0A95"/>
    <w:rsid w:val="008618EA"/>
    <w:rsid w:val="00862151"/>
    <w:rsid w:val="00862520"/>
    <w:rsid w:val="008645EA"/>
    <w:rsid w:val="00864DAE"/>
    <w:rsid w:val="00866811"/>
    <w:rsid w:val="008675C2"/>
    <w:rsid w:val="008708C0"/>
    <w:rsid w:val="00874D2B"/>
    <w:rsid w:val="00875580"/>
    <w:rsid w:val="00875E8B"/>
    <w:rsid w:val="00876E8A"/>
    <w:rsid w:val="00877810"/>
    <w:rsid w:val="00883B5B"/>
    <w:rsid w:val="008848F1"/>
    <w:rsid w:val="00885E9F"/>
    <w:rsid w:val="00886B7F"/>
    <w:rsid w:val="00886D05"/>
    <w:rsid w:val="00887136"/>
    <w:rsid w:val="008901FE"/>
    <w:rsid w:val="008929E4"/>
    <w:rsid w:val="00893FC1"/>
    <w:rsid w:val="008A0437"/>
    <w:rsid w:val="008A1042"/>
    <w:rsid w:val="008A33E4"/>
    <w:rsid w:val="008A379D"/>
    <w:rsid w:val="008A4353"/>
    <w:rsid w:val="008A48C9"/>
    <w:rsid w:val="008A66C5"/>
    <w:rsid w:val="008B07B3"/>
    <w:rsid w:val="008B1515"/>
    <w:rsid w:val="008B15A9"/>
    <w:rsid w:val="008B2040"/>
    <w:rsid w:val="008B26BF"/>
    <w:rsid w:val="008B2D27"/>
    <w:rsid w:val="008B30DB"/>
    <w:rsid w:val="008B3CF7"/>
    <w:rsid w:val="008B7493"/>
    <w:rsid w:val="008C0BB5"/>
    <w:rsid w:val="008C2D72"/>
    <w:rsid w:val="008C399E"/>
    <w:rsid w:val="008C69A9"/>
    <w:rsid w:val="008D0BD3"/>
    <w:rsid w:val="008D1B68"/>
    <w:rsid w:val="008D20B5"/>
    <w:rsid w:val="008D3A2C"/>
    <w:rsid w:val="008D4A7F"/>
    <w:rsid w:val="008D4AEA"/>
    <w:rsid w:val="008D53F0"/>
    <w:rsid w:val="008D572F"/>
    <w:rsid w:val="008D7614"/>
    <w:rsid w:val="008E08D4"/>
    <w:rsid w:val="008E0BFC"/>
    <w:rsid w:val="008E1A76"/>
    <w:rsid w:val="008E249F"/>
    <w:rsid w:val="008E454B"/>
    <w:rsid w:val="008E56C7"/>
    <w:rsid w:val="008E64EC"/>
    <w:rsid w:val="008E7904"/>
    <w:rsid w:val="008F1CFB"/>
    <w:rsid w:val="008F30B3"/>
    <w:rsid w:val="008F3325"/>
    <w:rsid w:val="008F3E09"/>
    <w:rsid w:val="008F4EAC"/>
    <w:rsid w:val="00900244"/>
    <w:rsid w:val="00900A86"/>
    <w:rsid w:val="0090302F"/>
    <w:rsid w:val="00903CF0"/>
    <w:rsid w:val="0090447D"/>
    <w:rsid w:val="009045D6"/>
    <w:rsid w:val="009048ED"/>
    <w:rsid w:val="0090501A"/>
    <w:rsid w:val="009078B5"/>
    <w:rsid w:val="00910EE7"/>
    <w:rsid w:val="00911100"/>
    <w:rsid w:val="00911BF4"/>
    <w:rsid w:val="00912296"/>
    <w:rsid w:val="0091358F"/>
    <w:rsid w:val="009138E7"/>
    <w:rsid w:val="00915D05"/>
    <w:rsid w:val="00922037"/>
    <w:rsid w:val="00925226"/>
    <w:rsid w:val="00925CE6"/>
    <w:rsid w:val="00926229"/>
    <w:rsid w:val="00926276"/>
    <w:rsid w:val="00927C20"/>
    <w:rsid w:val="00930D7F"/>
    <w:rsid w:val="00931E6F"/>
    <w:rsid w:val="009345AB"/>
    <w:rsid w:val="009351C9"/>
    <w:rsid w:val="009373BB"/>
    <w:rsid w:val="0093779D"/>
    <w:rsid w:val="0094089E"/>
    <w:rsid w:val="00941649"/>
    <w:rsid w:val="00943D3C"/>
    <w:rsid w:val="00943F71"/>
    <w:rsid w:val="00945D7C"/>
    <w:rsid w:val="009460EF"/>
    <w:rsid w:val="00950A1F"/>
    <w:rsid w:val="00952232"/>
    <w:rsid w:val="0095256B"/>
    <w:rsid w:val="009528A6"/>
    <w:rsid w:val="00952C79"/>
    <w:rsid w:val="00955FBF"/>
    <w:rsid w:val="00961AB8"/>
    <w:rsid w:val="009643A5"/>
    <w:rsid w:val="00964F88"/>
    <w:rsid w:val="009668D2"/>
    <w:rsid w:val="009679B1"/>
    <w:rsid w:val="009713EC"/>
    <w:rsid w:val="0097584F"/>
    <w:rsid w:val="00976318"/>
    <w:rsid w:val="0097726C"/>
    <w:rsid w:val="00977504"/>
    <w:rsid w:val="00977581"/>
    <w:rsid w:val="00982170"/>
    <w:rsid w:val="00983CBD"/>
    <w:rsid w:val="00986370"/>
    <w:rsid w:val="00986C48"/>
    <w:rsid w:val="00987950"/>
    <w:rsid w:val="009904A0"/>
    <w:rsid w:val="00992AEA"/>
    <w:rsid w:val="009963CC"/>
    <w:rsid w:val="009965D4"/>
    <w:rsid w:val="009A3559"/>
    <w:rsid w:val="009A3E9F"/>
    <w:rsid w:val="009A59F0"/>
    <w:rsid w:val="009B2DC2"/>
    <w:rsid w:val="009B36D3"/>
    <w:rsid w:val="009C0E1D"/>
    <w:rsid w:val="009C263B"/>
    <w:rsid w:val="009C53A3"/>
    <w:rsid w:val="009C610E"/>
    <w:rsid w:val="009C7931"/>
    <w:rsid w:val="009D01A8"/>
    <w:rsid w:val="009D2859"/>
    <w:rsid w:val="009D2E55"/>
    <w:rsid w:val="009D4957"/>
    <w:rsid w:val="009D57A9"/>
    <w:rsid w:val="009D5C90"/>
    <w:rsid w:val="009D69FB"/>
    <w:rsid w:val="009D6A25"/>
    <w:rsid w:val="009D6C2D"/>
    <w:rsid w:val="009D6DFB"/>
    <w:rsid w:val="009D7E58"/>
    <w:rsid w:val="009D7E72"/>
    <w:rsid w:val="009E50EC"/>
    <w:rsid w:val="009E7301"/>
    <w:rsid w:val="009E7743"/>
    <w:rsid w:val="009F127A"/>
    <w:rsid w:val="009F1353"/>
    <w:rsid w:val="009F34F2"/>
    <w:rsid w:val="009F3972"/>
    <w:rsid w:val="00A00352"/>
    <w:rsid w:val="00A01634"/>
    <w:rsid w:val="00A06799"/>
    <w:rsid w:val="00A100EA"/>
    <w:rsid w:val="00A1119A"/>
    <w:rsid w:val="00A11DE1"/>
    <w:rsid w:val="00A13BB2"/>
    <w:rsid w:val="00A1499E"/>
    <w:rsid w:val="00A15740"/>
    <w:rsid w:val="00A159A7"/>
    <w:rsid w:val="00A17C32"/>
    <w:rsid w:val="00A17DD9"/>
    <w:rsid w:val="00A225DD"/>
    <w:rsid w:val="00A22C0A"/>
    <w:rsid w:val="00A22CB1"/>
    <w:rsid w:val="00A2371C"/>
    <w:rsid w:val="00A23DB9"/>
    <w:rsid w:val="00A2637D"/>
    <w:rsid w:val="00A32F07"/>
    <w:rsid w:val="00A34604"/>
    <w:rsid w:val="00A34A2E"/>
    <w:rsid w:val="00A36001"/>
    <w:rsid w:val="00A3654C"/>
    <w:rsid w:val="00A36CE5"/>
    <w:rsid w:val="00A37E4D"/>
    <w:rsid w:val="00A401C8"/>
    <w:rsid w:val="00A41BE8"/>
    <w:rsid w:val="00A41EF4"/>
    <w:rsid w:val="00A44049"/>
    <w:rsid w:val="00A45C32"/>
    <w:rsid w:val="00A47D18"/>
    <w:rsid w:val="00A50A3E"/>
    <w:rsid w:val="00A51969"/>
    <w:rsid w:val="00A520D9"/>
    <w:rsid w:val="00A5274D"/>
    <w:rsid w:val="00A5276E"/>
    <w:rsid w:val="00A54F9C"/>
    <w:rsid w:val="00A57A5E"/>
    <w:rsid w:val="00A64535"/>
    <w:rsid w:val="00A64F68"/>
    <w:rsid w:val="00A65995"/>
    <w:rsid w:val="00A671E1"/>
    <w:rsid w:val="00A7077E"/>
    <w:rsid w:val="00A72E90"/>
    <w:rsid w:val="00A73763"/>
    <w:rsid w:val="00A739FF"/>
    <w:rsid w:val="00A75E0D"/>
    <w:rsid w:val="00A82428"/>
    <w:rsid w:val="00A82B5D"/>
    <w:rsid w:val="00A8579A"/>
    <w:rsid w:val="00A85935"/>
    <w:rsid w:val="00A874A1"/>
    <w:rsid w:val="00A874CD"/>
    <w:rsid w:val="00A87AFA"/>
    <w:rsid w:val="00A909D7"/>
    <w:rsid w:val="00A92BDF"/>
    <w:rsid w:val="00A95131"/>
    <w:rsid w:val="00AA0A00"/>
    <w:rsid w:val="00AA1E3E"/>
    <w:rsid w:val="00AA1F24"/>
    <w:rsid w:val="00AA46B8"/>
    <w:rsid w:val="00AA4B2A"/>
    <w:rsid w:val="00AA55CA"/>
    <w:rsid w:val="00AA6C0A"/>
    <w:rsid w:val="00AA73D8"/>
    <w:rsid w:val="00AA7C4B"/>
    <w:rsid w:val="00AB19FE"/>
    <w:rsid w:val="00AB3086"/>
    <w:rsid w:val="00AB5934"/>
    <w:rsid w:val="00AB59FA"/>
    <w:rsid w:val="00AB6B2A"/>
    <w:rsid w:val="00AB6C6C"/>
    <w:rsid w:val="00AC1E6E"/>
    <w:rsid w:val="00AC2254"/>
    <w:rsid w:val="00AC3559"/>
    <w:rsid w:val="00AC6A7D"/>
    <w:rsid w:val="00AC71F7"/>
    <w:rsid w:val="00AD0273"/>
    <w:rsid w:val="00AD35B2"/>
    <w:rsid w:val="00AD3D0D"/>
    <w:rsid w:val="00AD3EBF"/>
    <w:rsid w:val="00AD70BA"/>
    <w:rsid w:val="00AE0E52"/>
    <w:rsid w:val="00AE1EB2"/>
    <w:rsid w:val="00AE2C13"/>
    <w:rsid w:val="00AE3607"/>
    <w:rsid w:val="00AE3878"/>
    <w:rsid w:val="00AE3A82"/>
    <w:rsid w:val="00AE4AE2"/>
    <w:rsid w:val="00AE6427"/>
    <w:rsid w:val="00AE662A"/>
    <w:rsid w:val="00AE6A33"/>
    <w:rsid w:val="00AE7CD2"/>
    <w:rsid w:val="00AF2F83"/>
    <w:rsid w:val="00AF36C8"/>
    <w:rsid w:val="00AF3E7F"/>
    <w:rsid w:val="00AF741B"/>
    <w:rsid w:val="00AF7701"/>
    <w:rsid w:val="00B01E72"/>
    <w:rsid w:val="00B0285F"/>
    <w:rsid w:val="00B02B23"/>
    <w:rsid w:val="00B03DD7"/>
    <w:rsid w:val="00B046FA"/>
    <w:rsid w:val="00B0474F"/>
    <w:rsid w:val="00B05C7D"/>
    <w:rsid w:val="00B07305"/>
    <w:rsid w:val="00B07A42"/>
    <w:rsid w:val="00B10A46"/>
    <w:rsid w:val="00B114E7"/>
    <w:rsid w:val="00B13149"/>
    <w:rsid w:val="00B13524"/>
    <w:rsid w:val="00B13A40"/>
    <w:rsid w:val="00B143BA"/>
    <w:rsid w:val="00B153B3"/>
    <w:rsid w:val="00B21107"/>
    <w:rsid w:val="00B23D49"/>
    <w:rsid w:val="00B24E12"/>
    <w:rsid w:val="00B2592A"/>
    <w:rsid w:val="00B27E18"/>
    <w:rsid w:val="00B328A4"/>
    <w:rsid w:val="00B32F0B"/>
    <w:rsid w:val="00B32F20"/>
    <w:rsid w:val="00B35170"/>
    <w:rsid w:val="00B43889"/>
    <w:rsid w:val="00B43D22"/>
    <w:rsid w:val="00B44692"/>
    <w:rsid w:val="00B44856"/>
    <w:rsid w:val="00B44871"/>
    <w:rsid w:val="00B50822"/>
    <w:rsid w:val="00B51C7B"/>
    <w:rsid w:val="00B51E91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0D74"/>
    <w:rsid w:val="00B7259B"/>
    <w:rsid w:val="00B74C5D"/>
    <w:rsid w:val="00B75E6A"/>
    <w:rsid w:val="00B75EC9"/>
    <w:rsid w:val="00B77094"/>
    <w:rsid w:val="00B817FF"/>
    <w:rsid w:val="00B86D71"/>
    <w:rsid w:val="00B912A9"/>
    <w:rsid w:val="00B922FC"/>
    <w:rsid w:val="00B93854"/>
    <w:rsid w:val="00B94855"/>
    <w:rsid w:val="00B94F6A"/>
    <w:rsid w:val="00BA1990"/>
    <w:rsid w:val="00BA3768"/>
    <w:rsid w:val="00BA5274"/>
    <w:rsid w:val="00BA54F4"/>
    <w:rsid w:val="00BA64AB"/>
    <w:rsid w:val="00BA67C6"/>
    <w:rsid w:val="00BA6DD0"/>
    <w:rsid w:val="00BB0CAB"/>
    <w:rsid w:val="00BB12F8"/>
    <w:rsid w:val="00BB2E46"/>
    <w:rsid w:val="00BB6E1D"/>
    <w:rsid w:val="00BB7E09"/>
    <w:rsid w:val="00BC02BB"/>
    <w:rsid w:val="00BC13C4"/>
    <w:rsid w:val="00BC2811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1542"/>
    <w:rsid w:val="00BD2EC5"/>
    <w:rsid w:val="00BD4153"/>
    <w:rsid w:val="00BD55F6"/>
    <w:rsid w:val="00BD5CA4"/>
    <w:rsid w:val="00BE0ED0"/>
    <w:rsid w:val="00BE24CB"/>
    <w:rsid w:val="00BE3411"/>
    <w:rsid w:val="00BE45E6"/>
    <w:rsid w:val="00BE76D2"/>
    <w:rsid w:val="00BF10F6"/>
    <w:rsid w:val="00BF1F20"/>
    <w:rsid w:val="00BF20F8"/>
    <w:rsid w:val="00BF2AF5"/>
    <w:rsid w:val="00BF3819"/>
    <w:rsid w:val="00BF4F32"/>
    <w:rsid w:val="00BF4FF6"/>
    <w:rsid w:val="00BF52AD"/>
    <w:rsid w:val="00BF531E"/>
    <w:rsid w:val="00BF5461"/>
    <w:rsid w:val="00BF65B1"/>
    <w:rsid w:val="00BF67DB"/>
    <w:rsid w:val="00BF7A3A"/>
    <w:rsid w:val="00C007C2"/>
    <w:rsid w:val="00C03E6B"/>
    <w:rsid w:val="00C0458A"/>
    <w:rsid w:val="00C04665"/>
    <w:rsid w:val="00C04AE2"/>
    <w:rsid w:val="00C04C98"/>
    <w:rsid w:val="00C06C3A"/>
    <w:rsid w:val="00C12398"/>
    <w:rsid w:val="00C128C0"/>
    <w:rsid w:val="00C12D7D"/>
    <w:rsid w:val="00C12E4C"/>
    <w:rsid w:val="00C13060"/>
    <w:rsid w:val="00C13F8E"/>
    <w:rsid w:val="00C14932"/>
    <w:rsid w:val="00C15278"/>
    <w:rsid w:val="00C156DB"/>
    <w:rsid w:val="00C21473"/>
    <w:rsid w:val="00C2308C"/>
    <w:rsid w:val="00C24778"/>
    <w:rsid w:val="00C24FBA"/>
    <w:rsid w:val="00C27AD7"/>
    <w:rsid w:val="00C31664"/>
    <w:rsid w:val="00C32A04"/>
    <w:rsid w:val="00C34342"/>
    <w:rsid w:val="00C34FFA"/>
    <w:rsid w:val="00C35E9E"/>
    <w:rsid w:val="00C36724"/>
    <w:rsid w:val="00C42340"/>
    <w:rsid w:val="00C436E3"/>
    <w:rsid w:val="00C43A57"/>
    <w:rsid w:val="00C44728"/>
    <w:rsid w:val="00C44B8F"/>
    <w:rsid w:val="00C46238"/>
    <w:rsid w:val="00C47693"/>
    <w:rsid w:val="00C51A24"/>
    <w:rsid w:val="00C5213C"/>
    <w:rsid w:val="00C53D09"/>
    <w:rsid w:val="00C54392"/>
    <w:rsid w:val="00C5457B"/>
    <w:rsid w:val="00C54AFC"/>
    <w:rsid w:val="00C55ADC"/>
    <w:rsid w:val="00C60264"/>
    <w:rsid w:val="00C61323"/>
    <w:rsid w:val="00C613D5"/>
    <w:rsid w:val="00C61C13"/>
    <w:rsid w:val="00C6204B"/>
    <w:rsid w:val="00C647AF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1F3B"/>
    <w:rsid w:val="00C9289B"/>
    <w:rsid w:val="00C9435F"/>
    <w:rsid w:val="00C955A8"/>
    <w:rsid w:val="00C964A2"/>
    <w:rsid w:val="00C97115"/>
    <w:rsid w:val="00C974CE"/>
    <w:rsid w:val="00C97D4E"/>
    <w:rsid w:val="00C97F0C"/>
    <w:rsid w:val="00CA0F85"/>
    <w:rsid w:val="00CA13B2"/>
    <w:rsid w:val="00CA180B"/>
    <w:rsid w:val="00CA25C9"/>
    <w:rsid w:val="00CA3CDE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B7C66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29BB"/>
    <w:rsid w:val="00CE3D86"/>
    <w:rsid w:val="00CE44EF"/>
    <w:rsid w:val="00CE4819"/>
    <w:rsid w:val="00CE6A37"/>
    <w:rsid w:val="00CE7170"/>
    <w:rsid w:val="00CE7739"/>
    <w:rsid w:val="00CE7951"/>
    <w:rsid w:val="00CE7E56"/>
    <w:rsid w:val="00CF03BB"/>
    <w:rsid w:val="00CF1B63"/>
    <w:rsid w:val="00CF60E7"/>
    <w:rsid w:val="00CF64C9"/>
    <w:rsid w:val="00CF6BD8"/>
    <w:rsid w:val="00CF7609"/>
    <w:rsid w:val="00D00274"/>
    <w:rsid w:val="00D00667"/>
    <w:rsid w:val="00D01D70"/>
    <w:rsid w:val="00D039D7"/>
    <w:rsid w:val="00D04B76"/>
    <w:rsid w:val="00D073AC"/>
    <w:rsid w:val="00D07709"/>
    <w:rsid w:val="00D07C35"/>
    <w:rsid w:val="00D14F71"/>
    <w:rsid w:val="00D17382"/>
    <w:rsid w:val="00D218DB"/>
    <w:rsid w:val="00D223A6"/>
    <w:rsid w:val="00D30C87"/>
    <w:rsid w:val="00D31DDA"/>
    <w:rsid w:val="00D321F3"/>
    <w:rsid w:val="00D339A8"/>
    <w:rsid w:val="00D357DC"/>
    <w:rsid w:val="00D35831"/>
    <w:rsid w:val="00D36133"/>
    <w:rsid w:val="00D364FC"/>
    <w:rsid w:val="00D37D88"/>
    <w:rsid w:val="00D40F7C"/>
    <w:rsid w:val="00D413A0"/>
    <w:rsid w:val="00D416E2"/>
    <w:rsid w:val="00D432C3"/>
    <w:rsid w:val="00D43FE5"/>
    <w:rsid w:val="00D45CC8"/>
    <w:rsid w:val="00D46529"/>
    <w:rsid w:val="00D47D84"/>
    <w:rsid w:val="00D515F2"/>
    <w:rsid w:val="00D51BF9"/>
    <w:rsid w:val="00D53161"/>
    <w:rsid w:val="00D54BE5"/>
    <w:rsid w:val="00D564E7"/>
    <w:rsid w:val="00D569CC"/>
    <w:rsid w:val="00D56DC1"/>
    <w:rsid w:val="00D57E00"/>
    <w:rsid w:val="00D601E5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917"/>
    <w:rsid w:val="00D73EDB"/>
    <w:rsid w:val="00D741BD"/>
    <w:rsid w:val="00D757D2"/>
    <w:rsid w:val="00D7639B"/>
    <w:rsid w:val="00D77661"/>
    <w:rsid w:val="00D8007D"/>
    <w:rsid w:val="00D8144B"/>
    <w:rsid w:val="00D82873"/>
    <w:rsid w:val="00D831D9"/>
    <w:rsid w:val="00D833E1"/>
    <w:rsid w:val="00D83D90"/>
    <w:rsid w:val="00D841FD"/>
    <w:rsid w:val="00D86088"/>
    <w:rsid w:val="00D86A64"/>
    <w:rsid w:val="00D90001"/>
    <w:rsid w:val="00D93D00"/>
    <w:rsid w:val="00D97DBF"/>
    <w:rsid w:val="00DA2ED4"/>
    <w:rsid w:val="00DA36D8"/>
    <w:rsid w:val="00DA3C71"/>
    <w:rsid w:val="00DA4274"/>
    <w:rsid w:val="00DA4B26"/>
    <w:rsid w:val="00DA508E"/>
    <w:rsid w:val="00DA5A04"/>
    <w:rsid w:val="00DA685F"/>
    <w:rsid w:val="00DA6F39"/>
    <w:rsid w:val="00DA7092"/>
    <w:rsid w:val="00DA760C"/>
    <w:rsid w:val="00DA79AB"/>
    <w:rsid w:val="00DB0208"/>
    <w:rsid w:val="00DB5865"/>
    <w:rsid w:val="00DC00E9"/>
    <w:rsid w:val="00DC13A6"/>
    <w:rsid w:val="00DC2409"/>
    <w:rsid w:val="00DC4FF3"/>
    <w:rsid w:val="00DC547D"/>
    <w:rsid w:val="00DC72E9"/>
    <w:rsid w:val="00DD13CD"/>
    <w:rsid w:val="00DD2300"/>
    <w:rsid w:val="00DD241D"/>
    <w:rsid w:val="00DD415E"/>
    <w:rsid w:val="00DD566E"/>
    <w:rsid w:val="00DD614F"/>
    <w:rsid w:val="00DD7836"/>
    <w:rsid w:val="00DE0593"/>
    <w:rsid w:val="00DE137D"/>
    <w:rsid w:val="00DE3552"/>
    <w:rsid w:val="00DE3E21"/>
    <w:rsid w:val="00DE3E83"/>
    <w:rsid w:val="00DE590E"/>
    <w:rsid w:val="00DE65A3"/>
    <w:rsid w:val="00DF4405"/>
    <w:rsid w:val="00DF5006"/>
    <w:rsid w:val="00DF5320"/>
    <w:rsid w:val="00E00ACA"/>
    <w:rsid w:val="00E00B97"/>
    <w:rsid w:val="00E047DE"/>
    <w:rsid w:val="00E07B46"/>
    <w:rsid w:val="00E10154"/>
    <w:rsid w:val="00E12857"/>
    <w:rsid w:val="00E13616"/>
    <w:rsid w:val="00E13BB4"/>
    <w:rsid w:val="00E14771"/>
    <w:rsid w:val="00E14FCF"/>
    <w:rsid w:val="00E17692"/>
    <w:rsid w:val="00E21E0A"/>
    <w:rsid w:val="00E24C76"/>
    <w:rsid w:val="00E25880"/>
    <w:rsid w:val="00E321FA"/>
    <w:rsid w:val="00E3255B"/>
    <w:rsid w:val="00E33367"/>
    <w:rsid w:val="00E3399C"/>
    <w:rsid w:val="00E33D4B"/>
    <w:rsid w:val="00E3558D"/>
    <w:rsid w:val="00E36F90"/>
    <w:rsid w:val="00E37043"/>
    <w:rsid w:val="00E40FAF"/>
    <w:rsid w:val="00E417F5"/>
    <w:rsid w:val="00E42B10"/>
    <w:rsid w:val="00E43E44"/>
    <w:rsid w:val="00E457F5"/>
    <w:rsid w:val="00E47B8B"/>
    <w:rsid w:val="00E521D8"/>
    <w:rsid w:val="00E52813"/>
    <w:rsid w:val="00E54B51"/>
    <w:rsid w:val="00E54E55"/>
    <w:rsid w:val="00E550EF"/>
    <w:rsid w:val="00E55C36"/>
    <w:rsid w:val="00E57017"/>
    <w:rsid w:val="00E57B80"/>
    <w:rsid w:val="00E600A0"/>
    <w:rsid w:val="00E60516"/>
    <w:rsid w:val="00E62E44"/>
    <w:rsid w:val="00E62F2D"/>
    <w:rsid w:val="00E62F42"/>
    <w:rsid w:val="00E639B6"/>
    <w:rsid w:val="00E645E0"/>
    <w:rsid w:val="00E65BFC"/>
    <w:rsid w:val="00E65C8D"/>
    <w:rsid w:val="00E66165"/>
    <w:rsid w:val="00E66DE6"/>
    <w:rsid w:val="00E67584"/>
    <w:rsid w:val="00E67B21"/>
    <w:rsid w:val="00E7485F"/>
    <w:rsid w:val="00E766C6"/>
    <w:rsid w:val="00E7742E"/>
    <w:rsid w:val="00E81C30"/>
    <w:rsid w:val="00E82B70"/>
    <w:rsid w:val="00E830CC"/>
    <w:rsid w:val="00E83FDE"/>
    <w:rsid w:val="00E86D11"/>
    <w:rsid w:val="00E878AC"/>
    <w:rsid w:val="00E9023E"/>
    <w:rsid w:val="00E90EF0"/>
    <w:rsid w:val="00E91206"/>
    <w:rsid w:val="00E9591F"/>
    <w:rsid w:val="00E96C62"/>
    <w:rsid w:val="00E96E80"/>
    <w:rsid w:val="00EA0062"/>
    <w:rsid w:val="00EA05DC"/>
    <w:rsid w:val="00EA1F2E"/>
    <w:rsid w:val="00EA20DD"/>
    <w:rsid w:val="00EA37D3"/>
    <w:rsid w:val="00EA3C1F"/>
    <w:rsid w:val="00EA6CF0"/>
    <w:rsid w:val="00EA6D78"/>
    <w:rsid w:val="00EB1500"/>
    <w:rsid w:val="00EB217B"/>
    <w:rsid w:val="00EB3D5A"/>
    <w:rsid w:val="00EB664D"/>
    <w:rsid w:val="00EC02E8"/>
    <w:rsid w:val="00EC07C5"/>
    <w:rsid w:val="00EC32A4"/>
    <w:rsid w:val="00EC3EB4"/>
    <w:rsid w:val="00EC6D25"/>
    <w:rsid w:val="00ED2C65"/>
    <w:rsid w:val="00ED3748"/>
    <w:rsid w:val="00ED40B3"/>
    <w:rsid w:val="00ED5405"/>
    <w:rsid w:val="00ED6CEE"/>
    <w:rsid w:val="00EE094F"/>
    <w:rsid w:val="00EE2299"/>
    <w:rsid w:val="00EE22F0"/>
    <w:rsid w:val="00EE2D18"/>
    <w:rsid w:val="00EE36BB"/>
    <w:rsid w:val="00EE3AE0"/>
    <w:rsid w:val="00EE4318"/>
    <w:rsid w:val="00EE443A"/>
    <w:rsid w:val="00EE7B39"/>
    <w:rsid w:val="00EF06C3"/>
    <w:rsid w:val="00EF0C21"/>
    <w:rsid w:val="00EF17B6"/>
    <w:rsid w:val="00EF2439"/>
    <w:rsid w:val="00EF28E8"/>
    <w:rsid w:val="00EF35FB"/>
    <w:rsid w:val="00EF3A98"/>
    <w:rsid w:val="00EF5D6B"/>
    <w:rsid w:val="00EF6A72"/>
    <w:rsid w:val="00EF6F06"/>
    <w:rsid w:val="00F00057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50E"/>
    <w:rsid w:val="00F26A61"/>
    <w:rsid w:val="00F279EC"/>
    <w:rsid w:val="00F32A7B"/>
    <w:rsid w:val="00F33E19"/>
    <w:rsid w:val="00F35E1B"/>
    <w:rsid w:val="00F36183"/>
    <w:rsid w:val="00F36464"/>
    <w:rsid w:val="00F36685"/>
    <w:rsid w:val="00F36BAA"/>
    <w:rsid w:val="00F42411"/>
    <w:rsid w:val="00F42B59"/>
    <w:rsid w:val="00F445F5"/>
    <w:rsid w:val="00F4460C"/>
    <w:rsid w:val="00F46555"/>
    <w:rsid w:val="00F4702C"/>
    <w:rsid w:val="00F50707"/>
    <w:rsid w:val="00F5220D"/>
    <w:rsid w:val="00F52CFF"/>
    <w:rsid w:val="00F5456A"/>
    <w:rsid w:val="00F54782"/>
    <w:rsid w:val="00F604A9"/>
    <w:rsid w:val="00F61424"/>
    <w:rsid w:val="00F64FF3"/>
    <w:rsid w:val="00F660FC"/>
    <w:rsid w:val="00F66B48"/>
    <w:rsid w:val="00F6724D"/>
    <w:rsid w:val="00F67416"/>
    <w:rsid w:val="00F67AF4"/>
    <w:rsid w:val="00F701EC"/>
    <w:rsid w:val="00F73B8E"/>
    <w:rsid w:val="00F75092"/>
    <w:rsid w:val="00F75D05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2232"/>
    <w:rsid w:val="00F92B1F"/>
    <w:rsid w:val="00F940CB"/>
    <w:rsid w:val="00F96991"/>
    <w:rsid w:val="00F97229"/>
    <w:rsid w:val="00FA039D"/>
    <w:rsid w:val="00FA1A85"/>
    <w:rsid w:val="00FA375B"/>
    <w:rsid w:val="00FA3D4D"/>
    <w:rsid w:val="00FA400B"/>
    <w:rsid w:val="00FA4E84"/>
    <w:rsid w:val="00FA706C"/>
    <w:rsid w:val="00FB16EE"/>
    <w:rsid w:val="00FB1DDB"/>
    <w:rsid w:val="00FB455F"/>
    <w:rsid w:val="00FB4C95"/>
    <w:rsid w:val="00FB5624"/>
    <w:rsid w:val="00FB6E0B"/>
    <w:rsid w:val="00FB7A5C"/>
    <w:rsid w:val="00FC0C3D"/>
    <w:rsid w:val="00FC13FC"/>
    <w:rsid w:val="00FC3E7B"/>
    <w:rsid w:val="00FD056F"/>
    <w:rsid w:val="00FD076B"/>
    <w:rsid w:val="00FD3175"/>
    <w:rsid w:val="00FD3E27"/>
    <w:rsid w:val="00FD68DF"/>
    <w:rsid w:val="00FE209F"/>
    <w:rsid w:val="00FE25F1"/>
    <w:rsid w:val="00FE4BFA"/>
    <w:rsid w:val="00FE514B"/>
    <w:rsid w:val="00FE78D6"/>
    <w:rsid w:val="00FF0190"/>
    <w:rsid w:val="00FF0634"/>
    <w:rsid w:val="00FF08B8"/>
    <w:rsid w:val="00FF0E0E"/>
    <w:rsid w:val="00FF190E"/>
    <w:rsid w:val="00FF273C"/>
    <w:rsid w:val="00FF35C1"/>
    <w:rsid w:val="00FF417E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F3705B3C-9E33-4933-84BD-04FC9FB6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CW_Lista,Tytuły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1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2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59A7"/>
  </w:style>
  <w:style w:type="character" w:customStyle="1" w:styleId="WW8Num3z0">
    <w:name w:val="WW8Num3z0"/>
    <w:rsid w:val="001857DF"/>
    <w:rPr>
      <w:rFonts w:ascii="Arial" w:hAnsi="Arial"/>
      <w:sz w:val="22"/>
    </w:rPr>
  </w:style>
  <w:style w:type="character" w:customStyle="1" w:styleId="WW8Num8z0">
    <w:name w:val="WW8Num8z0"/>
    <w:rsid w:val="001857DF"/>
    <w:rPr>
      <w:rFonts w:ascii="Arial" w:hAnsi="Arial"/>
      <w:sz w:val="22"/>
    </w:rPr>
  </w:style>
  <w:style w:type="character" w:customStyle="1" w:styleId="WW8Num9z0">
    <w:name w:val="WW8Num9z0"/>
    <w:rsid w:val="001857DF"/>
  </w:style>
  <w:style w:type="character" w:customStyle="1" w:styleId="WW8Num10z0">
    <w:name w:val="WW8Num10z0"/>
    <w:rsid w:val="001857DF"/>
    <w:rPr>
      <w:rFonts w:ascii="Arial" w:hAnsi="Arial"/>
      <w:sz w:val="22"/>
    </w:rPr>
  </w:style>
  <w:style w:type="character" w:customStyle="1" w:styleId="WW8Num11z0">
    <w:name w:val="WW8Num11z0"/>
    <w:rsid w:val="001857DF"/>
  </w:style>
  <w:style w:type="character" w:customStyle="1" w:styleId="WW8Num13z0">
    <w:name w:val="WW8Num13z0"/>
    <w:rsid w:val="001857DF"/>
    <w:rPr>
      <w:rFonts w:ascii="Arial" w:hAnsi="Arial"/>
      <w:sz w:val="24"/>
    </w:rPr>
  </w:style>
  <w:style w:type="character" w:customStyle="1" w:styleId="WW8Num14z0">
    <w:name w:val="WW8Num14z0"/>
    <w:rsid w:val="001857DF"/>
    <w:rPr>
      <w:rFonts w:ascii="Arial" w:hAnsi="Arial"/>
      <w:sz w:val="22"/>
    </w:rPr>
  </w:style>
  <w:style w:type="character" w:customStyle="1" w:styleId="WW8Num15z0">
    <w:name w:val="WW8Num15z0"/>
    <w:rsid w:val="001857DF"/>
    <w:rPr>
      <w:rFonts w:ascii="Arial" w:hAnsi="Arial"/>
      <w:sz w:val="22"/>
    </w:rPr>
  </w:style>
  <w:style w:type="character" w:customStyle="1" w:styleId="WW8Num16z1">
    <w:name w:val="WW8Num16z1"/>
    <w:rsid w:val="001857DF"/>
    <w:rPr>
      <w:rFonts w:ascii="Arial" w:hAnsi="Arial"/>
      <w:sz w:val="22"/>
    </w:rPr>
  </w:style>
  <w:style w:type="character" w:customStyle="1" w:styleId="WW8Num17z0">
    <w:name w:val="WW8Num17z0"/>
    <w:rsid w:val="001857DF"/>
    <w:rPr>
      <w:rFonts w:ascii="Arial" w:hAnsi="Arial"/>
      <w:sz w:val="22"/>
    </w:rPr>
  </w:style>
  <w:style w:type="character" w:customStyle="1" w:styleId="WW8Num17z1">
    <w:name w:val="WW8Num17z1"/>
    <w:rsid w:val="001857DF"/>
    <w:rPr>
      <w:rFonts w:ascii="Arial" w:hAnsi="Arial"/>
      <w:sz w:val="24"/>
    </w:rPr>
  </w:style>
  <w:style w:type="character" w:customStyle="1" w:styleId="WW8Num20z0">
    <w:name w:val="WW8Num20z0"/>
    <w:rsid w:val="001857DF"/>
    <w:rPr>
      <w:rFonts w:ascii="Arial" w:hAnsi="Arial"/>
      <w:sz w:val="22"/>
    </w:rPr>
  </w:style>
  <w:style w:type="character" w:customStyle="1" w:styleId="WW8Num20z1">
    <w:name w:val="WW8Num20z1"/>
    <w:rsid w:val="001857DF"/>
    <w:rPr>
      <w:rFonts w:ascii="Arial" w:hAnsi="Arial"/>
      <w:sz w:val="24"/>
    </w:rPr>
  </w:style>
  <w:style w:type="character" w:customStyle="1" w:styleId="WW8Num22z1">
    <w:name w:val="WW8Num22z1"/>
    <w:rsid w:val="001857DF"/>
    <w:rPr>
      <w:rFonts w:ascii="Arial" w:hAnsi="Arial"/>
      <w:sz w:val="22"/>
    </w:rPr>
  </w:style>
  <w:style w:type="character" w:customStyle="1" w:styleId="WW8Num22z2">
    <w:name w:val="WW8Num22z2"/>
    <w:rsid w:val="001857DF"/>
    <w:rPr>
      <w:rFonts w:ascii="Arial" w:hAnsi="Arial"/>
      <w:sz w:val="24"/>
    </w:rPr>
  </w:style>
  <w:style w:type="character" w:customStyle="1" w:styleId="WW8Num24z0">
    <w:name w:val="WW8Num24z0"/>
    <w:rsid w:val="001857DF"/>
    <w:rPr>
      <w:rFonts w:ascii="Symbol" w:hAnsi="Symbol"/>
    </w:rPr>
  </w:style>
  <w:style w:type="character" w:customStyle="1" w:styleId="WW8Num25z0">
    <w:name w:val="WW8Num25z0"/>
    <w:rsid w:val="001857DF"/>
    <w:rPr>
      <w:rFonts w:ascii="Symbol" w:hAnsi="Symbol"/>
    </w:rPr>
  </w:style>
  <w:style w:type="character" w:customStyle="1" w:styleId="Absatz-Standardschriftart">
    <w:name w:val="Absatz-Standardschriftart"/>
    <w:rsid w:val="001857DF"/>
  </w:style>
  <w:style w:type="character" w:customStyle="1" w:styleId="WW8Num23z1">
    <w:name w:val="WW8Num23z1"/>
    <w:rsid w:val="001857DF"/>
    <w:rPr>
      <w:rFonts w:ascii="Arial" w:hAnsi="Arial"/>
      <w:sz w:val="22"/>
    </w:rPr>
  </w:style>
  <w:style w:type="character" w:customStyle="1" w:styleId="WW8Num23z2">
    <w:name w:val="WW8Num23z2"/>
    <w:rsid w:val="001857DF"/>
    <w:rPr>
      <w:rFonts w:ascii="Arial" w:hAnsi="Arial"/>
      <w:sz w:val="24"/>
    </w:rPr>
  </w:style>
  <w:style w:type="character" w:customStyle="1" w:styleId="WW8Num26z0">
    <w:name w:val="WW8Num26z0"/>
    <w:rsid w:val="001857DF"/>
    <w:rPr>
      <w:rFonts w:ascii="Arial" w:hAnsi="Arial"/>
      <w:sz w:val="22"/>
    </w:rPr>
  </w:style>
  <w:style w:type="character" w:customStyle="1" w:styleId="WW-Absatz-Standardschriftart">
    <w:name w:val="WW-Absatz-Standardschriftart"/>
    <w:rsid w:val="001857DF"/>
  </w:style>
  <w:style w:type="character" w:customStyle="1" w:styleId="WW8Num2z0">
    <w:name w:val="WW8Num2z0"/>
    <w:rsid w:val="001857DF"/>
  </w:style>
  <w:style w:type="character" w:customStyle="1" w:styleId="WW8Num6z0">
    <w:name w:val="WW8Num6z0"/>
    <w:rsid w:val="001857DF"/>
    <w:rPr>
      <w:sz w:val="22"/>
    </w:rPr>
  </w:style>
  <w:style w:type="character" w:customStyle="1" w:styleId="WW8Num7z0">
    <w:name w:val="WW8Num7z0"/>
    <w:rsid w:val="001857DF"/>
    <w:rPr>
      <w:rFonts w:ascii="Arial" w:hAnsi="Arial"/>
      <w:sz w:val="22"/>
    </w:rPr>
  </w:style>
  <w:style w:type="character" w:customStyle="1" w:styleId="WW8Num12z0">
    <w:name w:val="WW8Num12z0"/>
    <w:rsid w:val="001857DF"/>
    <w:rPr>
      <w:rFonts w:ascii="Symbol" w:hAnsi="Symbol"/>
    </w:rPr>
  </w:style>
  <w:style w:type="character" w:customStyle="1" w:styleId="WW8Num12z1">
    <w:name w:val="WW8Num12z1"/>
    <w:rsid w:val="001857DF"/>
    <w:rPr>
      <w:rFonts w:ascii="Courier New" w:hAnsi="Courier New"/>
    </w:rPr>
  </w:style>
  <w:style w:type="character" w:customStyle="1" w:styleId="WW8Num12z2">
    <w:name w:val="WW8Num12z2"/>
    <w:rsid w:val="001857DF"/>
    <w:rPr>
      <w:rFonts w:ascii="Wingdings" w:hAnsi="Wingdings"/>
    </w:rPr>
  </w:style>
  <w:style w:type="character" w:customStyle="1" w:styleId="WW8Num16z0">
    <w:name w:val="WW8Num16z0"/>
    <w:rsid w:val="001857DF"/>
  </w:style>
  <w:style w:type="character" w:customStyle="1" w:styleId="WW8Num18z0">
    <w:name w:val="WW8Num18z0"/>
    <w:rsid w:val="001857DF"/>
    <w:rPr>
      <w:rFonts w:ascii="Arial" w:hAnsi="Arial"/>
      <w:sz w:val="22"/>
    </w:rPr>
  </w:style>
  <w:style w:type="character" w:customStyle="1" w:styleId="WW8Num19z1">
    <w:name w:val="WW8Num19z1"/>
    <w:rsid w:val="001857DF"/>
    <w:rPr>
      <w:rFonts w:ascii="Arial" w:hAnsi="Arial"/>
      <w:sz w:val="22"/>
    </w:rPr>
  </w:style>
  <w:style w:type="character" w:customStyle="1" w:styleId="WW8Num23z0">
    <w:name w:val="WW8Num23z0"/>
    <w:rsid w:val="001857DF"/>
    <w:rPr>
      <w:rFonts w:ascii="Arial" w:hAnsi="Arial"/>
      <w:sz w:val="24"/>
    </w:rPr>
  </w:style>
  <w:style w:type="character" w:customStyle="1" w:styleId="WW8Num26z1">
    <w:name w:val="WW8Num26z1"/>
    <w:rsid w:val="001857DF"/>
    <w:rPr>
      <w:rFonts w:ascii="Arial" w:hAnsi="Arial"/>
      <w:sz w:val="22"/>
    </w:rPr>
  </w:style>
  <w:style w:type="character" w:customStyle="1" w:styleId="WW8Num26z2">
    <w:name w:val="WW8Num26z2"/>
    <w:rsid w:val="001857DF"/>
    <w:rPr>
      <w:rFonts w:ascii="Arial" w:hAnsi="Arial"/>
      <w:sz w:val="24"/>
    </w:rPr>
  </w:style>
  <w:style w:type="character" w:customStyle="1" w:styleId="WW8Num28z0">
    <w:name w:val="WW8Num28z0"/>
    <w:rsid w:val="001857DF"/>
  </w:style>
  <w:style w:type="character" w:customStyle="1" w:styleId="WW8Num28z1">
    <w:name w:val="WW8Num28z1"/>
    <w:rsid w:val="001857DF"/>
    <w:rPr>
      <w:rFonts w:ascii="Arial" w:hAnsi="Arial"/>
      <w:sz w:val="24"/>
    </w:rPr>
  </w:style>
  <w:style w:type="character" w:customStyle="1" w:styleId="WW8Num29z0">
    <w:name w:val="WW8Num29z0"/>
    <w:rsid w:val="001857DF"/>
    <w:rPr>
      <w:rFonts w:ascii="Symbol" w:hAnsi="Symbol"/>
    </w:rPr>
  </w:style>
  <w:style w:type="character" w:customStyle="1" w:styleId="WW8Num29z1">
    <w:name w:val="WW8Num29z1"/>
    <w:rsid w:val="001857DF"/>
    <w:rPr>
      <w:rFonts w:ascii="Courier New" w:hAnsi="Courier New"/>
    </w:rPr>
  </w:style>
  <w:style w:type="character" w:customStyle="1" w:styleId="WW8Num29z2">
    <w:name w:val="WW8Num29z2"/>
    <w:rsid w:val="001857DF"/>
    <w:rPr>
      <w:rFonts w:ascii="Wingdings" w:hAnsi="Wingdings"/>
    </w:rPr>
  </w:style>
  <w:style w:type="character" w:customStyle="1" w:styleId="WW8Num30z0">
    <w:name w:val="WW8Num30z0"/>
    <w:rsid w:val="001857DF"/>
    <w:rPr>
      <w:rFonts w:ascii="Arial" w:hAnsi="Arial"/>
      <w:sz w:val="22"/>
    </w:rPr>
  </w:style>
  <w:style w:type="character" w:customStyle="1" w:styleId="WW8Num30z1">
    <w:name w:val="WW8Num30z1"/>
    <w:rsid w:val="001857DF"/>
    <w:rPr>
      <w:rFonts w:ascii="Arial" w:hAnsi="Arial"/>
      <w:sz w:val="24"/>
    </w:rPr>
  </w:style>
  <w:style w:type="character" w:customStyle="1" w:styleId="Domylnaczcionkaakapitu1">
    <w:name w:val="Domyślna czcionka akapitu1"/>
    <w:rsid w:val="001857DF"/>
  </w:style>
  <w:style w:type="character" w:customStyle="1" w:styleId="Znakinumeracji">
    <w:name w:val="Znaki numeracji"/>
    <w:rsid w:val="001857DF"/>
  </w:style>
  <w:style w:type="paragraph" w:customStyle="1" w:styleId="Nagwek10">
    <w:name w:val="Nagłówek1"/>
    <w:basedOn w:val="Normalny"/>
    <w:next w:val="Tekstpodstawowy"/>
    <w:rsid w:val="001857D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857DF"/>
    <w:pPr>
      <w:suppressAutoHyphens/>
      <w:spacing w:before="0" w:line="360" w:lineRule="auto"/>
    </w:pPr>
    <w:rPr>
      <w:rFonts w:ascii="Times New Roman" w:hAnsi="Times New Roman" w:cs="Tahoma"/>
      <w:sz w:val="24"/>
      <w:lang w:eastAsia="ar-SA"/>
    </w:rPr>
  </w:style>
  <w:style w:type="paragraph" w:customStyle="1" w:styleId="Podpis1">
    <w:name w:val="Podpis1"/>
    <w:basedOn w:val="Normalny"/>
    <w:rsid w:val="001857D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857D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Lista21">
    <w:name w:val="Lista 21"/>
    <w:basedOn w:val="Normalny"/>
    <w:rsid w:val="001857DF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Lista31">
    <w:name w:val="Lista 31"/>
    <w:basedOn w:val="Normalny"/>
    <w:rsid w:val="001857DF"/>
    <w:pPr>
      <w:suppressAutoHyphens/>
      <w:ind w:left="849" w:hanging="283"/>
    </w:pPr>
    <w:rPr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1857DF"/>
    <w:pPr>
      <w:suppressAutoHyphens/>
      <w:spacing w:before="0" w:line="360" w:lineRule="auto"/>
    </w:pPr>
    <w:rPr>
      <w:rFonts w:ascii="Times New Roman" w:hAnsi="Times New Roman"/>
      <w:sz w:val="24"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1857DF"/>
    <w:rPr>
      <w:rFonts w:eastAsia="Arial Unicode MS"/>
      <w:sz w:val="22"/>
    </w:rPr>
  </w:style>
  <w:style w:type="paragraph" w:customStyle="1" w:styleId="Poprawka1">
    <w:name w:val="Poprawka1"/>
    <w:hidden/>
    <w:semiHidden/>
    <w:rsid w:val="001857DF"/>
    <w:rPr>
      <w:sz w:val="24"/>
      <w:szCs w:val="24"/>
      <w:lang w:eastAsia="ar-SA"/>
    </w:rPr>
  </w:style>
  <w:style w:type="character" w:customStyle="1" w:styleId="FontStyle13">
    <w:name w:val="Font Style13"/>
    <w:rsid w:val="001857DF"/>
    <w:rPr>
      <w:rFonts w:ascii="Franklin Gothic Medium Cond" w:hAnsi="Franklin Gothic Medium Cond"/>
      <w:sz w:val="24"/>
    </w:rPr>
  </w:style>
  <w:style w:type="character" w:customStyle="1" w:styleId="FontStyle52">
    <w:name w:val="Font Style52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Normalny"/>
    <w:uiPriority w:val="99"/>
    <w:rsid w:val="001857DF"/>
    <w:pPr>
      <w:widowControl w:val="0"/>
      <w:autoSpaceDE w:val="0"/>
      <w:autoSpaceDN w:val="0"/>
      <w:adjustRightInd w:val="0"/>
      <w:jc w:val="center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1857DF"/>
    <w:rPr>
      <w:rFonts w:ascii="Microsoft Sans Serif" w:hAnsi="Microsoft Sans Serif" w:cs="Microsoft Sans Serif" w:hint="default"/>
      <w:sz w:val="20"/>
      <w:szCs w:val="20"/>
    </w:rPr>
  </w:style>
  <w:style w:type="paragraph" w:customStyle="1" w:styleId="Style10">
    <w:name w:val="Style10"/>
    <w:basedOn w:val="Normalny"/>
    <w:uiPriority w:val="99"/>
    <w:rsid w:val="001857DF"/>
    <w:pPr>
      <w:widowControl w:val="0"/>
      <w:autoSpaceDE w:val="0"/>
      <w:autoSpaceDN w:val="0"/>
      <w:adjustRightInd w:val="0"/>
      <w:spacing w:line="248" w:lineRule="exact"/>
      <w:ind w:hanging="281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10">
    <w:name w:val="Font Style110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6">
    <w:name w:val="Style6"/>
    <w:basedOn w:val="Normalny"/>
    <w:uiPriority w:val="99"/>
    <w:rsid w:val="001857DF"/>
    <w:pPr>
      <w:widowControl w:val="0"/>
      <w:autoSpaceDE w:val="0"/>
      <w:autoSpaceDN w:val="0"/>
      <w:adjustRightInd w:val="0"/>
      <w:spacing w:line="403" w:lineRule="exact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857DF"/>
    <w:rPr>
      <w:rFonts w:ascii="Cambria" w:hAnsi="Cambria" w:cs="Cambria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0">
    <w:name w:val="Style20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389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9">
    <w:name w:val="Style29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50">
    <w:name w:val="Font Style50"/>
    <w:basedOn w:val="Domylnaczcionkaakapitu"/>
    <w:rsid w:val="001857DF"/>
    <w:rPr>
      <w:rFonts w:ascii="Arial Narrow" w:hAnsi="Arial Narrow" w:cs="Arial Narrow"/>
      <w:sz w:val="20"/>
      <w:szCs w:val="20"/>
    </w:rPr>
  </w:style>
  <w:style w:type="paragraph" w:customStyle="1" w:styleId="Style7">
    <w:name w:val="Style7"/>
    <w:basedOn w:val="Normalny"/>
    <w:uiPriority w:val="99"/>
    <w:rsid w:val="001857DF"/>
    <w:pPr>
      <w:spacing w:after="160" w:line="221" w:lineRule="exact"/>
      <w:ind w:hanging="322"/>
      <w:jc w:val="both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ntStyle24">
    <w:name w:val="Font Style24"/>
    <w:uiPriority w:val="99"/>
    <w:rsid w:val="001857DF"/>
    <w:rPr>
      <w:rFonts w:ascii="Times New Roman" w:hAnsi="Times New Roman" w:cs="Times New Roman"/>
      <w:sz w:val="18"/>
      <w:szCs w:val="18"/>
    </w:rPr>
  </w:style>
  <w:style w:type="character" w:customStyle="1" w:styleId="Teksttreci">
    <w:name w:val="Tekst treści_"/>
    <w:link w:val="Teksttreci0"/>
    <w:uiPriority w:val="99"/>
    <w:rsid w:val="001857D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857DF"/>
    <w:pPr>
      <w:widowControl w:val="0"/>
      <w:shd w:val="clear" w:color="auto" w:fill="FFFFFF"/>
      <w:spacing w:before="240" w:after="240" w:line="240" w:lineRule="atLeast"/>
      <w:ind w:hanging="42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857DF"/>
  </w:style>
  <w:style w:type="paragraph" w:customStyle="1" w:styleId="Style25">
    <w:name w:val="Style25"/>
    <w:basedOn w:val="Normalny"/>
    <w:uiPriority w:val="99"/>
    <w:rsid w:val="00DA2ED4"/>
    <w:pPr>
      <w:widowControl w:val="0"/>
      <w:autoSpaceDE w:val="0"/>
      <w:autoSpaceDN w:val="0"/>
      <w:adjustRightInd w:val="0"/>
      <w:spacing w:line="235" w:lineRule="exac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Bartkowska Beata</dc:creator>
  <cp:lastModifiedBy>Brzezińska Ilona</cp:lastModifiedBy>
  <cp:revision>29</cp:revision>
  <cp:lastPrinted>2025-11-03T14:34:00Z</cp:lastPrinted>
  <dcterms:created xsi:type="dcterms:W3CDTF">2025-11-03T14:08:00Z</dcterms:created>
  <dcterms:modified xsi:type="dcterms:W3CDTF">2026-01-23T11:04:00Z</dcterms:modified>
</cp:coreProperties>
</file>